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46459" w14:textId="7CBF49BA" w:rsidR="004418EC" w:rsidRDefault="004418EC" w:rsidP="004418EC"/>
    <w:p w14:paraId="517C6393" w14:textId="77777777" w:rsidR="006202D8" w:rsidRDefault="006202D8" w:rsidP="004418EC"/>
    <w:p w14:paraId="4296BFB8" w14:textId="77777777" w:rsidR="006202D8" w:rsidRPr="004418EC" w:rsidRDefault="006202D8" w:rsidP="006202D8">
      <w:pPr>
        <w:jc w:val="center"/>
      </w:pPr>
    </w:p>
    <w:p w14:paraId="2D3755B1" w14:textId="30631047" w:rsidR="004418EC" w:rsidRDefault="004418EC" w:rsidP="006202D8">
      <w:pPr>
        <w:spacing w:line="360" w:lineRule="auto"/>
        <w:jc w:val="center"/>
        <w:rPr>
          <w:rFonts w:ascii="Times New Roman" w:hAnsi="Times New Roman"/>
          <w:b/>
        </w:rPr>
      </w:pPr>
      <w:r w:rsidRPr="004418EC">
        <w:rPr>
          <w:rFonts w:ascii="Times New Roman" w:hAnsi="Times New Roman"/>
          <w:b/>
        </w:rPr>
        <w:t>A.15. Contratti editoriali</w:t>
      </w:r>
    </w:p>
    <w:p w14:paraId="6374446A" w14:textId="77777777" w:rsidR="00B61EB3" w:rsidRPr="004418EC" w:rsidRDefault="00B61EB3" w:rsidP="004418EC">
      <w:pPr>
        <w:spacing w:line="360" w:lineRule="auto"/>
        <w:rPr>
          <w:rFonts w:ascii="Times New Roman" w:hAnsi="Times New Roman"/>
          <w:b/>
        </w:rPr>
      </w:pPr>
    </w:p>
    <w:p w14:paraId="1B59BF26" w14:textId="77777777" w:rsidR="004418EC" w:rsidRPr="004418EC" w:rsidRDefault="004418EC" w:rsidP="004418EC">
      <w:pPr>
        <w:spacing w:line="360" w:lineRule="auto"/>
        <w:rPr>
          <w:rFonts w:ascii="Times New Roman" w:hAnsi="Times New Roman"/>
          <w:b/>
        </w:rPr>
      </w:pPr>
    </w:p>
    <w:p w14:paraId="5D06E880" w14:textId="1DE3BC11" w:rsidR="004418EC" w:rsidRPr="004418EC" w:rsidRDefault="004418EC" w:rsidP="004418EC">
      <w:pPr>
        <w:spacing w:line="360" w:lineRule="auto"/>
        <w:jc w:val="both"/>
        <w:rPr>
          <w:rFonts w:ascii="Times New Roman" w:hAnsi="Times New Roman"/>
          <w:u w:val="single"/>
        </w:rPr>
      </w:pPr>
      <w:r w:rsidRPr="004418EC">
        <w:rPr>
          <w:rFonts w:ascii="Times New Roman" w:hAnsi="Times New Roman"/>
          <w:u w:val="single"/>
        </w:rPr>
        <w:t xml:space="preserve">A.15.2. Contratto di edizione con la casa editrice </w:t>
      </w:r>
      <w:r w:rsidR="008B5DF2">
        <w:rPr>
          <w:rFonts w:ascii="Times New Roman" w:hAnsi="Times New Roman"/>
          <w:u w:val="single"/>
        </w:rPr>
        <w:t>………………</w:t>
      </w:r>
      <w:proofErr w:type="gramStart"/>
      <w:r w:rsidR="008B5DF2">
        <w:rPr>
          <w:rFonts w:ascii="Times New Roman" w:hAnsi="Times New Roman"/>
          <w:u w:val="single"/>
        </w:rPr>
        <w:t>…….</w:t>
      </w:r>
      <w:proofErr w:type="gramEnd"/>
      <w:r w:rsidR="008B5DF2">
        <w:rPr>
          <w:rFonts w:ascii="Times New Roman" w:hAnsi="Times New Roman"/>
          <w:u w:val="single"/>
        </w:rPr>
        <w:t>.</w:t>
      </w:r>
      <w:r w:rsidRPr="004418EC">
        <w:rPr>
          <w:rFonts w:ascii="Times New Roman" w:hAnsi="Times New Roman"/>
          <w:u w:val="single"/>
        </w:rPr>
        <w:t>per la pubblicazione del volume “</w:t>
      </w:r>
      <w:r w:rsidR="006202D8">
        <w:rPr>
          <w:rFonts w:ascii="Times New Roman" w:hAnsi="Times New Roman"/>
          <w:u w:val="single"/>
        </w:rPr>
        <w:t>………………………………………………..</w:t>
      </w:r>
      <w:r w:rsidRPr="004418EC">
        <w:rPr>
          <w:rFonts w:ascii="Times New Roman" w:hAnsi="Times New Roman"/>
          <w:u w:val="single"/>
        </w:rPr>
        <w:t xml:space="preserve">” di </w:t>
      </w:r>
      <w:r w:rsidR="006202D8">
        <w:rPr>
          <w:rFonts w:ascii="Times New Roman" w:hAnsi="Times New Roman"/>
          <w:u w:val="single"/>
        </w:rPr>
        <w:t>………………</w:t>
      </w:r>
    </w:p>
    <w:p w14:paraId="6D124C37" w14:textId="47B98B07" w:rsidR="004418EC" w:rsidRPr="004418EC" w:rsidRDefault="004418EC" w:rsidP="004418EC">
      <w:pPr>
        <w:spacing w:line="360" w:lineRule="auto"/>
        <w:jc w:val="both"/>
        <w:rPr>
          <w:rFonts w:ascii="Times New Roman" w:hAnsi="Times New Roman"/>
        </w:rPr>
      </w:pPr>
      <w:r w:rsidRPr="004418EC">
        <w:rPr>
          <w:rFonts w:ascii="Times New Roman" w:hAnsi="Times New Roman"/>
        </w:rPr>
        <w:t xml:space="preserve">Il Direttore sottopone all’attenzione del Consiglio la richiesta della </w:t>
      </w:r>
      <w:proofErr w:type="spellStart"/>
      <w:r w:rsidRPr="004418EC">
        <w:rPr>
          <w:rFonts w:ascii="Times New Roman" w:hAnsi="Times New Roman"/>
        </w:rPr>
        <w:t>Prof.aggr</w:t>
      </w:r>
      <w:proofErr w:type="spellEnd"/>
      <w:r w:rsidRPr="004418EC">
        <w:rPr>
          <w:rFonts w:ascii="Times New Roman" w:hAnsi="Times New Roman"/>
        </w:rPr>
        <w:t xml:space="preserve">. </w:t>
      </w:r>
      <w:r w:rsidR="008B5DF2">
        <w:rPr>
          <w:rFonts w:ascii="Times New Roman" w:hAnsi="Times New Roman"/>
        </w:rPr>
        <w:t>……………………</w:t>
      </w:r>
      <w:r w:rsidRPr="004418EC">
        <w:rPr>
          <w:rFonts w:ascii="Times New Roman" w:hAnsi="Times New Roman"/>
        </w:rPr>
        <w:t xml:space="preserve">di stipulazione di un contratto di edizione con la casa editrice </w:t>
      </w:r>
      <w:r w:rsidR="008B5DF2">
        <w:rPr>
          <w:rFonts w:ascii="Times New Roman" w:hAnsi="Times New Roman"/>
        </w:rPr>
        <w:t>………………</w:t>
      </w:r>
      <w:r w:rsidRPr="004418EC">
        <w:rPr>
          <w:rFonts w:ascii="Times New Roman" w:hAnsi="Times New Roman"/>
        </w:rPr>
        <w:t>per la pubblicazione del volume “</w:t>
      </w:r>
      <w:r w:rsidR="006202D8">
        <w:rPr>
          <w:rFonts w:ascii="Times New Roman" w:hAnsi="Times New Roman"/>
        </w:rPr>
        <w:t>……………………………………</w:t>
      </w:r>
      <w:proofErr w:type="gramStart"/>
      <w:r w:rsidR="006202D8">
        <w:rPr>
          <w:rFonts w:ascii="Times New Roman" w:hAnsi="Times New Roman"/>
        </w:rPr>
        <w:t>…….</w:t>
      </w:r>
      <w:proofErr w:type="gramEnd"/>
      <w:r w:rsidRPr="004418EC">
        <w:rPr>
          <w:rFonts w:ascii="Times New Roman" w:hAnsi="Times New Roman"/>
        </w:rPr>
        <w:t>”.</w:t>
      </w:r>
    </w:p>
    <w:p w14:paraId="7202D263" w14:textId="62133DEA" w:rsidR="004418EC" w:rsidRPr="004418EC" w:rsidRDefault="004418EC" w:rsidP="004418EC">
      <w:pPr>
        <w:spacing w:line="360" w:lineRule="auto"/>
        <w:jc w:val="both"/>
        <w:rPr>
          <w:rFonts w:ascii="Times New Roman" w:hAnsi="Times New Roman"/>
        </w:rPr>
      </w:pPr>
      <w:r w:rsidRPr="004418EC">
        <w:rPr>
          <w:rFonts w:ascii="Times New Roman" w:hAnsi="Times New Roman"/>
        </w:rPr>
        <w:t xml:space="preserve">Il costo della pubblicazione è pari ad € </w:t>
      </w:r>
      <w:r w:rsidR="006202D8">
        <w:rPr>
          <w:rFonts w:ascii="Times New Roman" w:hAnsi="Times New Roman"/>
        </w:rPr>
        <w:t>………………………………</w:t>
      </w:r>
      <w:r w:rsidRPr="004418EC">
        <w:rPr>
          <w:rFonts w:ascii="Times New Roman" w:hAnsi="Times New Roman"/>
        </w:rPr>
        <w:t xml:space="preserve"> e graverà sui fondi di cui è titolare la </w:t>
      </w:r>
      <w:proofErr w:type="spellStart"/>
      <w:r w:rsidRPr="004418EC">
        <w:rPr>
          <w:rFonts w:ascii="Times New Roman" w:hAnsi="Times New Roman"/>
        </w:rPr>
        <w:t>Prof.aggr</w:t>
      </w:r>
      <w:proofErr w:type="spellEnd"/>
      <w:r w:rsidRPr="004418EC">
        <w:rPr>
          <w:rFonts w:ascii="Times New Roman" w:hAnsi="Times New Roman"/>
        </w:rPr>
        <w:t xml:space="preserve">. </w:t>
      </w:r>
      <w:r w:rsidR="006202D8">
        <w:rPr>
          <w:rFonts w:ascii="Times New Roman" w:hAnsi="Times New Roman"/>
        </w:rPr>
        <w:t>…………………………</w:t>
      </w:r>
      <w:r w:rsidRPr="004418EC">
        <w:rPr>
          <w:rFonts w:ascii="Times New Roman" w:hAnsi="Times New Roman"/>
        </w:rPr>
        <w:t>.</w:t>
      </w:r>
    </w:p>
    <w:p w14:paraId="714E1C45" w14:textId="6266F1D3" w:rsidR="004418EC" w:rsidRPr="004418EC" w:rsidRDefault="006202D8" w:rsidP="004418EC">
      <w:pPr>
        <w:spacing w:line="360" w:lineRule="auto"/>
        <w:jc w:val="both"/>
        <w:rPr>
          <w:rFonts w:ascii="Times New Roman" w:hAnsi="Times New Roman"/>
          <w:lang w:eastAsia="ar-SA"/>
        </w:rPr>
      </w:pPr>
      <w:r w:rsidRPr="008B5DF2">
        <w:rPr>
          <w:rFonts w:ascii="Times New Roman" w:hAnsi="Times New Roman"/>
          <w:b/>
          <w:highlight w:val="yellow"/>
        </w:rPr>
        <w:t>2</w:t>
      </w:r>
      <w:r w:rsidR="004418EC" w:rsidRPr="008B5DF2">
        <w:rPr>
          <w:rFonts w:ascii="Times New Roman" w:hAnsi="Times New Roman"/>
          <w:b/>
          <w:highlight w:val="yellow"/>
        </w:rPr>
        <w:t>/201</w:t>
      </w:r>
      <w:r w:rsidRPr="008B5DF2">
        <w:rPr>
          <w:rFonts w:ascii="Times New Roman" w:hAnsi="Times New Roman"/>
          <w:b/>
          <w:highlight w:val="yellow"/>
        </w:rPr>
        <w:t>8</w:t>
      </w:r>
      <w:r w:rsidR="004418EC" w:rsidRPr="008B5DF2">
        <w:rPr>
          <w:rFonts w:ascii="Times New Roman" w:hAnsi="Times New Roman"/>
          <w:b/>
          <w:highlight w:val="yellow"/>
        </w:rPr>
        <w:t>/A.15.</w:t>
      </w:r>
      <w:r w:rsidRPr="008B5DF2">
        <w:rPr>
          <w:rFonts w:ascii="Times New Roman" w:hAnsi="Times New Roman"/>
          <w:b/>
          <w:highlight w:val="yellow"/>
        </w:rPr>
        <w:t>1</w:t>
      </w:r>
      <w:r w:rsidR="004418EC" w:rsidRPr="008B5DF2">
        <w:rPr>
          <w:rFonts w:ascii="Times New Roman" w:hAnsi="Times New Roman"/>
          <w:b/>
          <w:highlight w:val="yellow"/>
        </w:rPr>
        <w:t>.</w:t>
      </w:r>
      <w:r w:rsidR="004418EC" w:rsidRPr="004418EC">
        <w:rPr>
          <w:rFonts w:ascii="Times New Roman" w:hAnsi="Times New Roman"/>
          <w:b/>
        </w:rPr>
        <w:t xml:space="preserve"> </w:t>
      </w:r>
      <w:r w:rsidR="004418EC" w:rsidRPr="004418EC">
        <w:rPr>
          <w:rFonts w:ascii="Times New Roman" w:hAnsi="Times New Roman"/>
          <w:b/>
          <w:lang w:eastAsia="ar-SA"/>
        </w:rPr>
        <w:t xml:space="preserve">– </w:t>
      </w:r>
      <w:r w:rsidR="004418EC" w:rsidRPr="004418EC">
        <w:rPr>
          <w:rFonts w:ascii="Times New Roman" w:hAnsi="Times New Roman"/>
          <w:lang w:eastAsia="ar-SA"/>
        </w:rPr>
        <w:t>IL CONSIGLIO DI DIPARTIMENTO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321"/>
        <w:gridCol w:w="6751"/>
      </w:tblGrid>
      <w:tr w:rsidR="004418EC" w:rsidRPr="004418EC" w14:paraId="600F73A8" w14:textId="77777777" w:rsidTr="00477138">
        <w:tc>
          <w:tcPr>
            <w:tcW w:w="2355" w:type="dxa"/>
            <w:hideMark/>
          </w:tcPr>
          <w:p w14:paraId="5C9F6A17" w14:textId="77777777" w:rsidR="004418EC" w:rsidRPr="004418EC" w:rsidRDefault="004418EC" w:rsidP="004418EC">
            <w:pPr>
              <w:spacing w:line="360" w:lineRule="auto"/>
              <w:jc w:val="both"/>
              <w:rPr>
                <w:rFonts w:ascii="Times New Roman" w:hAnsi="Times New Roman"/>
                <w:lang w:eastAsia="it-IT"/>
              </w:rPr>
            </w:pPr>
            <w:r w:rsidRPr="004418EC">
              <w:rPr>
                <w:rFonts w:ascii="Times New Roman" w:hAnsi="Times New Roman"/>
                <w:lang w:eastAsia="it-IT"/>
              </w:rPr>
              <w:t>VISTO</w:t>
            </w:r>
          </w:p>
        </w:tc>
        <w:tc>
          <w:tcPr>
            <w:tcW w:w="7135" w:type="dxa"/>
            <w:hideMark/>
          </w:tcPr>
          <w:p w14:paraId="6AB5EB44" w14:textId="77777777" w:rsidR="004418EC" w:rsidRPr="004418EC" w:rsidRDefault="004418EC" w:rsidP="004418EC">
            <w:pPr>
              <w:spacing w:line="360" w:lineRule="auto"/>
              <w:jc w:val="both"/>
              <w:rPr>
                <w:rFonts w:ascii="Times New Roman" w:hAnsi="Times New Roman"/>
                <w:bCs/>
                <w:lang w:eastAsia="it-IT"/>
              </w:rPr>
            </w:pPr>
            <w:r w:rsidRPr="004418EC">
              <w:rPr>
                <w:rFonts w:ascii="Times New Roman" w:hAnsi="Times New Roman"/>
                <w:lang w:eastAsia="it-IT"/>
              </w:rPr>
              <w:t>il Regolamento di Ateneo per l’Amministrazione, la Finanza e la Contabilità emanato con D.R. 166 del 26/03/2009;</w:t>
            </w:r>
          </w:p>
        </w:tc>
      </w:tr>
      <w:tr w:rsidR="004418EC" w:rsidRPr="004418EC" w14:paraId="528A0735" w14:textId="77777777" w:rsidTr="00477138">
        <w:tc>
          <w:tcPr>
            <w:tcW w:w="2355" w:type="dxa"/>
            <w:hideMark/>
          </w:tcPr>
          <w:p w14:paraId="4BD4D9B5" w14:textId="77777777" w:rsidR="004418EC" w:rsidRPr="004418EC" w:rsidRDefault="004418EC" w:rsidP="004418EC">
            <w:pPr>
              <w:spacing w:line="360" w:lineRule="auto"/>
              <w:jc w:val="both"/>
              <w:rPr>
                <w:rFonts w:ascii="Times New Roman" w:hAnsi="Times New Roman"/>
                <w:lang w:eastAsia="it-IT"/>
              </w:rPr>
            </w:pPr>
            <w:r w:rsidRPr="004418EC">
              <w:rPr>
                <w:rFonts w:ascii="Times New Roman" w:hAnsi="Times New Roman"/>
                <w:lang w:eastAsia="it-IT"/>
              </w:rPr>
              <w:t>VISTA</w:t>
            </w:r>
          </w:p>
          <w:p w14:paraId="3FB0E140" w14:textId="77777777" w:rsidR="004418EC" w:rsidRPr="004418EC" w:rsidRDefault="004418EC" w:rsidP="004418EC">
            <w:pPr>
              <w:rPr>
                <w:rFonts w:ascii="Times New Roman" w:hAnsi="Times New Roman"/>
                <w:lang w:eastAsia="it-IT"/>
              </w:rPr>
            </w:pPr>
            <w:r w:rsidRPr="004418EC">
              <w:rPr>
                <w:rFonts w:ascii="Times New Roman" w:hAnsi="Times New Roman"/>
                <w:lang w:eastAsia="it-IT"/>
              </w:rPr>
              <w:t>CONSIDERATA</w:t>
            </w:r>
          </w:p>
        </w:tc>
        <w:tc>
          <w:tcPr>
            <w:tcW w:w="7135" w:type="dxa"/>
          </w:tcPr>
          <w:p w14:paraId="7FBE2EAF" w14:textId="18789B26" w:rsidR="004418EC" w:rsidRPr="004418EC" w:rsidRDefault="004418EC" w:rsidP="004418EC">
            <w:pPr>
              <w:spacing w:line="360" w:lineRule="auto"/>
              <w:jc w:val="both"/>
              <w:rPr>
                <w:rFonts w:ascii="Times New Roman" w:hAnsi="Times New Roman"/>
                <w:lang w:eastAsia="it-IT"/>
              </w:rPr>
            </w:pPr>
            <w:r w:rsidRPr="004418EC">
              <w:rPr>
                <w:rFonts w:ascii="Times New Roman" w:hAnsi="Times New Roman"/>
                <w:lang w:eastAsia="it-IT"/>
              </w:rPr>
              <w:t xml:space="preserve">la richiesta della </w:t>
            </w:r>
            <w:proofErr w:type="spellStart"/>
            <w:r w:rsidRPr="004418EC">
              <w:rPr>
                <w:rFonts w:ascii="Times New Roman" w:hAnsi="Times New Roman"/>
                <w:lang w:eastAsia="it-IT"/>
              </w:rPr>
              <w:t>Prof.aggr</w:t>
            </w:r>
            <w:proofErr w:type="spellEnd"/>
            <w:r w:rsidRPr="004418EC">
              <w:rPr>
                <w:rFonts w:ascii="Times New Roman" w:hAnsi="Times New Roman"/>
                <w:lang w:eastAsia="it-IT"/>
              </w:rPr>
              <w:t xml:space="preserve">. </w:t>
            </w:r>
            <w:r w:rsidR="008B5DF2">
              <w:rPr>
                <w:rFonts w:ascii="Times New Roman" w:hAnsi="Times New Roman"/>
                <w:lang w:eastAsia="it-IT"/>
              </w:rPr>
              <w:t>……………….</w:t>
            </w:r>
            <w:r w:rsidRPr="004418EC">
              <w:rPr>
                <w:rFonts w:ascii="Times New Roman" w:hAnsi="Times New Roman"/>
                <w:lang w:eastAsia="it-IT"/>
              </w:rPr>
              <w:t>;</w:t>
            </w:r>
          </w:p>
          <w:p w14:paraId="3E11F8FE" w14:textId="77777777" w:rsidR="004418EC" w:rsidRPr="004418EC" w:rsidRDefault="004418EC" w:rsidP="004418EC">
            <w:pPr>
              <w:spacing w:line="360" w:lineRule="auto"/>
              <w:jc w:val="both"/>
              <w:rPr>
                <w:rFonts w:ascii="Times New Roman" w:hAnsi="Times New Roman"/>
                <w:lang w:eastAsia="it-IT"/>
              </w:rPr>
            </w:pPr>
            <w:r w:rsidRPr="004418EC">
              <w:rPr>
                <w:rFonts w:ascii="Times New Roman" w:hAnsi="Times New Roman"/>
                <w:lang w:eastAsia="it-IT"/>
              </w:rPr>
              <w:t>la disponibilità della copertura finanziaria;</w:t>
            </w:r>
          </w:p>
        </w:tc>
      </w:tr>
      <w:tr w:rsidR="004418EC" w:rsidRPr="004418EC" w14:paraId="3EB23BF4" w14:textId="77777777" w:rsidTr="00477138">
        <w:tc>
          <w:tcPr>
            <w:tcW w:w="2355" w:type="dxa"/>
          </w:tcPr>
          <w:p w14:paraId="14435B6A" w14:textId="77777777" w:rsidR="004418EC" w:rsidRPr="004418EC" w:rsidRDefault="004418EC" w:rsidP="004418EC">
            <w:pPr>
              <w:rPr>
                <w:rFonts w:ascii="Times New Roman" w:hAnsi="Times New Roman"/>
                <w:lang w:eastAsia="it-IT"/>
              </w:rPr>
            </w:pPr>
          </w:p>
        </w:tc>
        <w:tc>
          <w:tcPr>
            <w:tcW w:w="7135" w:type="dxa"/>
          </w:tcPr>
          <w:p w14:paraId="7716BF35" w14:textId="77777777" w:rsidR="004418EC" w:rsidRPr="004418EC" w:rsidRDefault="004418EC" w:rsidP="004418EC">
            <w:pPr>
              <w:spacing w:line="360" w:lineRule="auto"/>
              <w:jc w:val="both"/>
              <w:rPr>
                <w:rFonts w:ascii="Times New Roman" w:hAnsi="Times New Roman"/>
                <w:lang w:eastAsia="it-IT"/>
              </w:rPr>
            </w:pPr>
          </w:p>
        </w:tc>
      </w:tr>
    </w:tbl>
    <w:p w14:paraId="56B2E877" w14:textId="77777777" w:rsidR="004418EC" w:rsidRPr="004418EC" w:rsidRDefault="004418EC" w:rsidP="004418EC">
      <w:pPr>
        <w:spacing w:line="360" w:lineRule="auto"/>
        <w:jc w:val="center"/>
        <w:rPr>
          <w:rFonts w:ascii="Times New Roman" w:hAnsi="Times New Roman"/>
        </w:rPr>
      </w:pPr>
      <w:r w:rsidRPr="004418EC">
        <w:rPr>
          <w:rFonts w:ascii="Times New Roman" w:hAnsi="Times New Roman"/>
        </w:rPr>
        <w:t>ALL’UNANIMITA’ DELIBERA</w:t>
      </w:r>
    </w:p>
    <w:p w14:paraId="288CFB7E" w14:textId="09B21657" w:rsidR="004418EC" w:rsidRPr="004418EC" w:rsidRDefault="004418EC" w:rsidP="004418EC">
      <w:pPr>
        <w:spacing w:line="360" w:lineRule="auto"/>
        <w:jc w:val="both"/>
        <w:rPr>
          <w:rFonts w:ascii="Times New Roman" w:hAnsi="Times New Roman" w:cs="Times New Roman"/>
        </w:rPr>
      </w:pPr>
      <w:r w:rsidRPr="004418EC">
        <w:rPr>
          <w:rFonts w:ascii="Times New Roman" w:hAnsi="Times New Roman" w:cs="Times New Roman"/>
        </w:rPr>
        <w:t>la stipulazione del contr</w:t>
      </w:r>
      <w:r w:rsidR="00B41701">
        <w:rPr>
          <w:rFonts w:ascii="Times New Roman" w:hAnsi="Times New Roman" w:cs="Times New Roman"/>
        </w:rPr>
        <w:t xml:space="preserve">atto editoriale </w:t>
      </w:r>
      <w:proofErr w:type="spellStart"/>
      <w:r w:rsidR="00B41701">
        <w:rPr>
          <w:rFonts w:ascii="Times New Roman" w:hAnsi="Times New Roman" w:cs="Times New Roman"/>
        </w:rPr>
        <w:t>sottoriportato</w:t>
      </w:r>
      <w:proofErr w:type="spellEnd"/>
      <w:r w:rsidR="00B41701"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4398D795" w14:textId="77777777" w:rsidR="004418EC" w:rsidRPr="004418EC" w:rsidRDefault="004418EC" w:rsidP="004418EC">
      <w:pPr>
        <w:spacing w:line="360" w:lineRule="auto"/>
        <w:jc w:val="both"/>
        <w:rPr>
          <w:rFonts w:ascii="Times New Roman" w:hAnsi="Times New Roman" w:cs="Times New Roman"/>
        </w:rPr>
      </w:pPr>
    </w:p>
    <w:p w14:paraId="326FE6D7" w14:textId="77777777" w:rsidR="007D7AE3" w:rsidRDefault="007D7AE3" w:rsidP="00342CB7">
      <w:pPr>
        <w:spacing w:line="360" w:lineRule="auto"/>
        <w:jc w:val="center"/>
        <w:rPr>
          <w:rFonts w:ascii="Times New Roman" w:hAnsi="Times New Roman"/>
        </w:rPr>
      </w:pPr>
    </w:p>
    <w:sectPr w:rsidR="007D7AE3" w:rsidSect="00D20D2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7" w:right="1552" w:bottom="1702" w:left="1276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ACE30" w14:textId="77777777" w:rsidR="00C70E18" w:rsidRDefault="00C70E18" w:rsidP="00DC4702">
      <w:r>
        <w:separator/>
      </w:r>
    </w:p>
  </w:endnote>
  <w:endnote w:type="continuationSeparator" w:id="0">
    <w:p w14:paraId="19D07E1B" w14:textId="77777777" w:rsidR="00C70E18" w:rsidRDefault="00C70E18" w:rsidP="00DC4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MT Lt">
    <w:altName w:val="Arial"/>
    <w:charset w:val="00"/>
    <w:family w:val="auto"/>
    <w:pitch w:val="variable"/>
    <w:sig w:usb0="03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AR PL UMing CN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46260"/>
      <w:docPartObj>
        <w:docPartGallery w:val="Page Numbers (Bottom of Page)"/>
        <w:docPartUnique/>
      </w:docPartObj>
    </w:sdtPr>
    <w:sdtEndPr/>
    <w:sdtContent>
      <w:p w14:paraId="118C559A" w14:textId="337F7E88" w:rsidR="009A78FE" w:rsidRDefault="009A78F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01">
          <w:rPr>
            <w:noProof/>
          </w:rPr>
          <w:t>4</w:t>
        </w:r>
        <w:r>
          <w:fldChar w:fldCharType="end"/>
        </w:r>
      </w:p>
    </w:sdtContent>
  </w:sdt>
  <w:p w14:paraId="33D009CE" w14:textId="77777777" w:rsidR="009A78FE" w:rsidRDefault="009A78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3428094"/>
      <w:docPartObj>
        <w:docPartGallery w:val="Page Numbers (Bottom of Page)"/>
        <w:docPartUnique/>
      </w:docPartObj>
    </w:sdtPr>
    <w:sdtEndPr/>
    <w:sdtContent>
      <w:p w14:paraId="78B6D66F" w14:textId="536D92A8" w:rsidR="009A78FE" w:rsidRDefault="009A78F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01">
          <w:rPr>
            <w:noProof/>
          </w:rPr>
          <w:t>1</w:t>
        </w:r>
        <w:r>
          <w:fldChar w:fldCharType="end"/>
        </w:r>
      </w:p>
    </w:sdtContent>
  </w:sdt>
  <w:p w14:paraId="72351014" w14:textId="77777777" w:rsidR="009A78FE" w:rsidRDefault="009A78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4F691" w14:textId="77777777" w:rsidR="00C70E18" w:rsidRDefault="00C70E18" w:rsidP="00DC4702">
      <w:r>
        <w:separator/>
      </w:r>
    </w:p>
  </w:footnote>
  <w:footnote w:type="continuationSeparator" w:id="0">
    <w:p w14:paraId="528189D5" w14:textId="77777777" w:rsidR="00C70E18" w:rsidRDefault="00C70E18" w:rsidP="00DC4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BAB6E" w14:textId="79BE359C" w:rsidR="009A78FE" w:rsidRDefault="009A78F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76734D2A" wp14:editId="1A326916">
          <wp:simplePos x="0" y="0"/>
          <wp:positionH relativeFrom="column">
            <wp:posOffset>-511175</wp:posOffset>
          </wp:positionH>
          <wp:positionV relativeFrom="paragraph">
            <wp:posOffset>-247650</wp:posOffset>
          </wp:positionV>
          <wp:extent cx="786130" cy="826770"/>
          <wp:effectExtent l="0" t="0" r="1270" b="11430"/>
          <wp:wrapThrough wrapText="bothSides">
            <wp:wrapPolygon edited="0">
              <wp:start x="0" y="0"/>
              <wp:lineTo x="0" y="21235"/>
              <wp:lineTo x="20937" y="21235"/>
              <wp:lineTo x="20937" y="0"/>
              <wp:lineTo x="0" y="0"/>
            </wp:wrapPolygon>
          </wp:wrapThrough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81" b="17302"/>
                  <a:stretch/>
                </pic:blipFill>
                <pic:spPr bwMode="auto">
                  <a:xfrm>
                    <a:off x="0" y="0"/>
                    <a:ext cx="786130" cy="826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CA3D0" w14:textId="32DBBFD5" w:rsidR="009A78FE" w:rsidRDefault="009A78F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71892D" wp14:editId="6405BBC3">
              <wp:simplePos x="0" y="0"/>
              <wp:positionH relativeFrom="column">
                <wp:posOffset>-485140</wp:posOffset>
              </wp:positionH>
              <wp:positionV relativeFrom="paragraph">
                <wp:posOffset>814705</wp:posOffset>
              </wp:positionV>
              <wp:extent cx="1936750" cy="1003300"/>
              <wp:effectExtent l="0" t="0" r="0" b="6350"/>
              <wp:wrapThrough wrapText="bothSides">
                <wp:wrapPolygon edited="0">
                  <wp:start x="425" y="0"/>
                  <wp:lineTo x="425" y="21327"/>
                  <wp:lineTo x="20821" y="21327"/>
                  <wp:lineTo x="20821" y="0"/>
                  <wp:lineTo x="425" y="0"/>
                </wp:wrapPolygon>
              </wp:wrapThrough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6750" cy="1003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BE1D53" w14:textId="77777777" w:rsidR="009A78FE" w:rsidRDefault="009A78FE" w:rsidP="00390B0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DIPARTIMENTO DI STUDI </w:t>
                          </w:r>
                        </w:p>
                        <w:p w14:paraId="3787B4E3" w14:textId="4F7C0ED5" w:rsidR="009A78FE" w:rsidRDefault="009A78FE" w:rsidP="00390B00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PER L’ECONOMIA E L’IMPRESA</w:t>
                          </w:r>
                        </w:p>
                        <w:p w14:paraId="5E15934B" w14:textId="77777777" w:rsidR="009A78FE" w:rsidRDefault="009A78FE" w:rsidP="004C1DAA">
                          <w:pPr>
                            <w:jc w:val="cent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</w:p>
                        <w:p w14:paraId="4436C7AD" w14:textId="6CD1C454" w:rsidR="009A78FE" w:rsidRPr="00997E7C" w:rsidRDefault="009A78FE" w:rsidP="002E6D8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Calibri" w:hAnsi="Calibri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1892D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2pt;margin-top:64.15pt;width:152.5pt;height:7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" filled="f" stroked="f">
              <v:textbox>
                <w:txbxContent>
                  <w:p w14:paraId="62BE1D53" w14:textId="77777777" w:rsidR="009A78FE" w:rsidRDefault="009A78FE" w:rsidP="00390B0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 xml:space="preserve">DIPARTIMENTO DI STUDI </w:t>
                    </w:r>
                  </w:p>
                  <w:p w14:paraId="3787B4E3" w14:textId="4F7C0ED5" w:rsidR="009A78FE" w:rsidRDefault="009A78FE" w:rsidP="00390B00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>PER L’ECONOMIA E L’IMPRESA</w:t>
                    </w:r>
                  </w:p>
                  <w:p w14:paraId="5E15934B" w14:textId="77777777" w:rsidR="009A78FE" w:rsidRDefault="009A78FE" w:rsidP="004C1DAA">
                    <w:pPr>
                      <w:jc w:val="center"/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  <w:p w14:paraId="4436C7AD" w14:textId="6CD1C454" w:rsidR="009A78FE" w:rsidRPr="00997E7C" w:rsidRDefault="009A78FE" w:rsidP="002E6D8E">
                    <w:pPr>
                      <w:pStyle w:val="BasicParagraph"/>
                      <w:spacing w:line="240" w:lineRule="auto"/>
                      <w:jc w:val="center"/>
                      <w:rPr>
                        <w:rFonts w:ascii="Calibri" w:hAnsi="Calibri" w:cs="Arial"/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26782B0C" wp14:editId="625DD4B1">
          <wp:simplePos x="0" y="0"/>
          <wp:positionH relativeFrom="column">
            <wp:posOffset>-427990</wp:posOffset>
          </wp:positionH>
          <wp:positionV relativeFrom="paragraph">
            <wp:posOffset>-106045</wp:posOffset>
          </wp:positionV>
          <wp:extent cx="1832610" cy="848995"/>
          <wp:effectExtent l="0" t="0" r="0" b="8255"/>
          <wp:wrapTopAndBottom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61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Cs w:val="20"/>
      </w:rPr>
    </w:lvl>
  </w:abstractNum>
  <w:abstractNum w:abstractNumId="3" w15:restartNumberingAfterBreak="0">
    <w:nsid w:val="039C1EDF"/>
    <w:multiLevelType w:val="hybridMultilevel"/>
    <w:tmpl w:val="8E5A87D0"/>
    <w:lvl w:ilvl="0" w:tplc="8E420FE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B12FAC"/>
    <w:multiLevelType w:val="hybridMultilevel"/>
    <w:tmpl w:val="E3B098F4"/>
    <w:lvl w:ilvl="0" w:tplc="9D684E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D6B31"/>
    <w:multiLevelType w:val="hybridMultilevel"/>
    <w:tmpl w:val="1D2EC0FC"/>
    <w:lvl w:ilvl="0" w:tplc="0E5C3F9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222419"/>
    <w:multiLevelType w:val="hybridMultilevel"/>
    <w:tmpl w:val="1D70D8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156326"/>
    <w:multiLevelType w:val="hybridMultilevel"/>
    <w:tmpl w:val="03CCE1D0"/>
    <w:lvl w:ilvl="0" w:tplc="A90477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503812"/>
    <w:multiLevelType w:val="hybridMultilevel"/>
    <w:tmpl w:val="B29ED83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362526"/>
    <w:multiLevelType w:val="hybridMultilevel"/>
    <w:tmpl w:val="C4BC0AFE"/>
    <w:lvl w:ilvl="0" w:tplc="519AE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86662"/>
    <w:multiLevelType w:val="hybridMultilevel"/>
    <w:tmpl w:val="E4B48788"/>
    <w:lvl w:ilvl="0" w:tplc="EA18408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5D474B"/>
    <w:multiLevelType w:val="hybridMultilevel"/>
    <w:tmpl w:val="43D6B614"/>
    <w:lvl w:ilvl="0" w:tplc="B64AAB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443235"/>
    <w:multiLevelType w:val="hybridMultilevel"/>
    <w:tmpl w:val="48F08984"/>
    <w:lvl w:ilvl="0" w:tplc="F262411A">
      <w:start w:val="1"/>
      <w:numFmt w:val="lowerLetter"/>
      <w:lvlText w:val="%1)"/>
      <w:legacy w:legacy="1" w:legacySpace="360" w:legacyIndent="283"/>
      <w:lvlJc w:val="left"/>
      <w:pPr>
        <w:ind w:left="643" w:hanging="283"/>
      </w:p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08C44D2"/>
    <w:multiLevelType w:val="hybridMultilevel"/>
    <w:tmpl w:val="E7544708"/>
    <w:lvl w:ilvl="0" w:tplc="0E5C3F9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9C5D7C"/>
    <w:multiLevelType w:val="hybridMultilevel"/>
    <w:tmpl w:val="8B8A9ABC"/>
    <w:lvl w:ilvl="0" w:tplc="F82C56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1676C7"/>
    <w:multiLevelType w:val="hybridMultilevel"/>
    <w:tmpl w:val="8B8A9ABC"/>
    <w:lvl w:ilvl="0" w:tplc="F82C56A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A752E"/>
    <w:multiLevelType w:val="hybridMultilevel"/>
    <w:tmpl w:val="40F67D7E"/>
    <w:lvl w:ilvl="0" w:tplc="AF9C7152">
      <w:start w:val="1"/>
      <w:numFmt w:val="decimal"/>
      <w:lvlText w:val="%1."/>
      <w:lvlJc w:val="left"/>
      <w:pPr>
        <w:ind w:left="1575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295" w:hanging="360"/>
      </w:pPr>
    </w:lvl>
    <w:lvl w:ilvl="2" w:tplc="0410001B" w:tentative="1">
      <w:start w:val="1"/>
      <w:numFmt w:val="lowerRoman"/>
      <w:lvlText w:val="%3."/>
      <w:lvlJc w:val="right"/>
      <w:pPr>
        <w:ind w:left="3015" w:hanging="180"/>
      </w:pPr>
    </w:lvl>
    <w:lvl w:ilvl="3" w:tplc="0410000F" w:tentative="1">
      <w:start w:val="1"/>
      <w:numFmt w:val="decimal"/>
      <w:lvlText w:val="%4."/>
      <w:lvlJc w:val="left"/>
      <w:pPr>
        <w:ind w:left="3735" w:hanging="360"/>
      </w:pPr>
    </w:lvl>
    <w:lvl w:ilvl="4" w:tplc="04100019" w:tentative="1">
      <w:start w:val="1"/>
      <w:numFmt w:val="lowerLetter"/>
      <w:lvlText w:val="%5."/>
      <w:lvlJc w:val="left"/>
      <w:pPr>
        <w:ind w:left="4455" w:hanging="360"/>
      </w:pPr>
    </w:lvl>
    <w:lvl w:ilvl="5" w:tplc="0410001B" w:tentative="1">
      <w:start w:val="1"/>
      <w:numFmt w:val="lowerRoman"/>
      <w:lvlText w:val="%6."/>
      <w:lvlJc w:val="right"/>
      <w:pPr>
        <w:ind w:left="5175" w:hanging="180"/>
      </w:pPr>
    </w:lvl>
    <w:lvl w:ilvl="6" w:tplc="0410000F" w:tentative="1">
      <w:start w:val="1"/>
      <w:numFmt w:val="decimal"/>
      <w:lvlText w:val="%7."/>
      <w:lvlJc w:val="left"/>
      <w:pPr>
        <w:ind w:left="5895" w:hanging="360"/>
      </w:pPr>
    </w:lvl>
    <w:lvl w:ilvl="7" w:tplc="04100019" w:tentative="1">
      <w:start w:val="1"/>
      <w:numFmt w:val="lowerLetter"/>
      <w:lvlText w:val="%8."/>
      <w:lvlJc w:val="left"/>
      <w:pPr>
        <w:ind w:left="6615" w:hanging="360"/>
      </w:pPr>
    </w:lvl>
    <w:lvl w:ilvl="8" w:tplc="0410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7" w15:restartNumberingAfterBreak="0">
    <w:nsid w:val="297B0624"/>
    <w:multiLevelType w:val="hybridMultilevel"/>
    <w:tmpl w:val="9CDE731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7B4B5A"/>
    <w:multiLevelType w:val="hybridMultilevel"/>
    <w:tmpl w:val="F5204D6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414181B"/>
    <w:multiLevelType w:val="hybridMultilevel"/>
    <w:tmpl w:val="12E6584E"/>
    <w:lvl w:ilvl="0" w:tplc="F262411A">
      <w:start w:val="1"/>
      <w:numFmt w:val="lowerLetter"/>
      <w:lvlText w:val="%1)"/>
      <w:legacy w:legacy="1" w:legacySpace="0" w:legacyIndent="283"/>
      <w:lvlJc w:val="left"/>
      <w:pPr>
        <w:ind w:left="643" w:hanging="283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EA4197"/>
    <w:multiLevelType w:val="multilevel"/>
    <w:tmpl w:val="CFFA651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37F036D7"/>
    <w:multiLevelType w:val="hybridMultilevel"/>
    <w:tmpl w:val="8AB02D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97245"/>
    <w:multiLevelType w:val="hybridMultilevel"/>
    <w:tmpl w:val="7B88A0D0"/>
    <w:lvl w:ilvl="0" w:tplc="0E5C3F9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F954D2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83264C"/>
    <w:multiLevelType w:val="hybridMultilevel"/>
    <w:tmpl w:val="DE865EA6"/>
    <w:lvl w:ilvl="0" w:tplc="F262411A">
      <w:start w:val="1"/>
      <w:numFmt w:val="lowerLetter"/>
      <w:lvlText w:val="%1)"/>
      <w:legacy w:legacy="1" w:legacySpace="0" w:legacyIndent="283"/>
      <w:lvlJc w:val="left"/>
      <w:pPr>
        <w:ind w:left="643" w:hanging="283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396B0E6A"/>
    <w:multiLevelType w:val="hybridMultilevel"/>
    <w:tmpl w:val="4A8412D0"/>
    <w:lvl w:ilvl="0" w:tplc="5C848B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17012A"/>
    <w:multiLevelType w:val="hybridMultilevel"/>
    <w:tmpl w:val="D0FE413E"/>
    <w:lvl w:ilvl="0" w:tplc="C8029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047F42"/>
    <w:multiLevelType w:val="hybridMultilevel"/>
    <w:tmpl w:val="AF9805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50920B2"/>
    <w:multiLevelType w:val="hybridMultilevel"/>
    <w:tmpl w:val="38A69E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626EA1"/>
    <w:multiLevelType w:val="hybridMultilevel"/>
    <w:tmpl w:val="C016A910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 w15:restartNumberingAfterBreak="0">
    <w:nsid w:val="46C835F0"/>
    <w:multiLevelType w:val="hybridMultilevel"/>
    <w:tmpl w:val="CAE0B08A"/>
    <w:lvl w:ilvl="0" w:tplc="A90477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ACE0FDA"/>
    <w:multiLevelType w:val="hybridMultilevel"/>
    <w:tmpl w:val="8A9045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665B8B"/>
    <w:multiLevelType w:val="hybridMultilevel"/>
    <w:tmpl w:val="5A54A1EA"/>
    <w:lvl w:ilvl="0" w:tplc="0E5C3F9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E5C3F92">
      <w:start w:val="1"/>
      <w:numFmt w:val="decimal"/>
      <w:lvlText w:val="%2."/>
      <w:lvlJc w:val="left"/>
      <w:pPr>
        <w:tabs>
          <w:tab w:val="num" w:pos="840"/>
        </w:tabs>
        <w:ind w:left="840" w:hanging="48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E1E2174"/>
    <w:multiLevelType w:val="hybridMultilevel"/>
    <w:tmpl w:val="FC3ADB88"/>
    <w:lvl w:ilvl="0" w:tplc="F262411A">
      <w:start w:val="1"/>
      <w:numFmt w:val="lowerLetter"/>
      <w:lvlText w:val="%1)"/>
      <w:legacy w:legacy="1" w:legacySpace="0" w:legacyIndent="283"/>
      <w:lvlJc w:val="left"/>
      <w:pPr>
        <w:ind w:left="643" w:hanging="283"/>
      </w:pPr>
    </w:lvl>
    <w:lvl w:ilvl="1" w:tplc="02A84CEA">
      <w:start w:val="5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0396DDD"/>
    <w:multiLevelType w:val="hybridMultilevel"/>
    <w:tmpl w:val="F8C8B9D4"/>
    <w:lvl w:ilvl="0" w:tplc="0E5C3F9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53B3493E"/>
    <w:multiLevelType w:val="multilevel"/>
    <w:tmpl w:val="32E4D2D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theme="minorBidi" w:hint="default"/>
      </w:rPr>
    </w:lvl>
  </w:abstractNum>
  <w:abstractNum w:abstractNumId="35" w15:restartNumberingAfterBreak="0">
    <w:nsid w:val="54AE6249"/>
    <w:multiLevelType w:val="hybridMultilevel"/>
    <w:tmpl w:val="4A8412D0"/>
    <w:lvl w:ilvl="0" w:tplc="5C848B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897F4A"/>
    <w:multiLevelType w:val="hybridMultilevel"/>
    <w:tmpl w:val="1D2EC0FC"/>
    <w:lvl w:ilvl="0" w:tplc="0E5C3F9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192706"/>
    <w:multiLevelType w:val="hybridMultilevel"/>
    <w:tmpl w:val="15549B1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2F2B75"/>
    <w:multiLevelType w:val="hybridMultilevel"/>
    <w:tmpl w:val="D1F07B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2C76C9"/>
    <w:multiLevelType w:val="hybridMultilevel"/>
    <w:tmpl w:val="9C0C28CC"/>
    <w:lvl w:ilvl="0" w:tplc="5B6EDD20">
      <w:start w:val="1"/>
      <w:numFmt w:val="bullet"/>
      <w:lvlText w:val="–"/>
      <w:lvlJc w:val="left"/>
      <w:pPr>
        <w:tabs>
          <w:tab w:val="num" w:pos="1390"/>
        </w:tabs>
        <w:ind w:left="1390" w:hanging="397"/>
      </w:pPr>
      <w:rPr>
        <w:rFonts w:ascii="Times New Roman" w:hAnsi="Times New Roman" w:cs="Times New Roman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40" w15:restartNumberingAfterBreak="0">
    <w:nsid w:val="5F201EBA"/>
    <w:multiLevelType w:val="hybridMultilevel"/>
    <w:tmpl w:val="D53AAB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B46835"/>
    <w:multiLevelType w:val="hybridMultilevel"/>
    <w:tmpl w:val="321255F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685E3CA9"/>
    <w:multiLevelType w:val="hybridMultilevel"/>
    <w:tmpl w:val="CF8CA8F0"/>
    <w:lvl w:ilvl="0" w:tplc="EF0C565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C57BE"/>
    <w:multiLevelType w:val="hybridMultilevel"/>
    <w:tmpl w:val="BC06D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167AD"/>
    <w:multiLevelType w:val="hybridMultilevel"/>
    <w:tmpl w:val="2E06EDDC"/>
    <w:lvl w:ilvl="0" w:tplc="0E5C3F9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9C0035D"/>
    <w:multiLevelType w:val="hybridMultilevel"/>
    <w:tmpl w:val="8CC4C484"/>
    <w:lvl w:ilvl="0" w:tplc="0E5C3F9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B7E57CB"/>
    <w:multiLevelType w:val="hybridMultilevel"/>
    <w:tmpl w:val="90B4EE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B8C095D"/>
    <w:multiLevelType w:val="hybridMultilevel"/>
    <w:tmpl w:val="E598B098"/>
    <w:lvl w:ilvl="0" w:tplc="0E5C3F9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1"/>
  </w:num>
  <w:num w:numId="3">
    <w:abstractNumId w:val="17"/>
  </w:num>
  <w:num w:numId="4">
    <w:abstractNumId w:val="39"/>
  </w:num>
  <w:num w:numId="5">
    <w:abstractNumId w:val="34"/>
  </w:num>
  <w:num w:numId="6">
    <w:abstractNumId w:val="21"/>
  </w:num>
  <w:num w:numId="7">
    <w:abstractNumId w:val="3"/>
  </w:num>
  <w:num w:numId="8">
    <w:abstractNumId w:val="41"/>
  </w:num>
  <w:num w:numId="9">
    <w:abstractNumId w:val="27"/>
  </w:num>
  <w:num w:numId="10">
    <w:abstractNumId w:val="40"/>
  </w:num>
  <w:num w:numId="11">
    <w:abstractNumId w:val="43"/>
  </w:num>
  <w:num w:numId="12">
    <w:abstractNumId w:val="10"/>
  </w:num>
  <w:num w:numId="13">
    <w:abstractNumId w:val="16"/>
  </w:num>
  <w:num w:numId="14">
    <w:abstractNumId w:val="26"/>
  </w:num>
  <w:num w:numId="15">
    <w:abstractNumId w:val="37"/>
  </w:num>
  <w:num w:numId="16">
    <w:abstractNumId w:val="15"/>
  </w:num>
  <w:num w:numId="17">
    <w:abstractNumId w:val="46"/>
  </w:num>
  <w:num w:numId="18">
    <w:abstractNumId w:val="14"/>
  </w:num>
  <w:num w:numId="19">
    <w:abstractNumId w:val="3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24"/>
  </w:num>
  <w:num w:numId="43">
    <w:abstractNumId w:val="35"/>
  </w:num>
  <w:num w:numId="44">
    <w:abstractNumId w:val="4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02"/>
    <w:rsid w:val="00000434"/>
    <w:rsid w:val="00002DB2"/>
    <w:rsid w:val="000039C0"/>
    <w:rsid w:val="00003C87"/>
    <w:rsid w:val="0000428D"/>
    <w:rsid w:val="000051E8"/>
    <w:rsid w:val="00005DE0"/>
    <w:rsid w:val="00006BB2"/>
    <w:rsid w:val="00007155"/>
    <w:rsid w:val="0000738F"/>
    <w:rsid w:val="000075BC"/>
    <w:rsid w:val="00007F63"/>
    <w:rsid w:val="000104D5"/>
    <w:rsid w:val="00010A4F"/>
    <w:rsid w:val="00010AD1"/>
    <w:rsid w:val="00010BE5"/>
    <w:rsid w:val="00011C86"/>
    <w:rsid w:val="00012D84"/>
    <w:rsid w:val="0001304E"/>
    <w:rsid w:val="000136F8"/>
    <w:rsid w:val="00013921"/>
    <w:rsid w:val="00013BF9"/>
    <w:rsid w:val="0001470D"/>
    <w:rsid w:val="0001492B"/>
    <w:rsid w:val="00016405"/>
    <w:rsid w:val="00016D7E"/>
    <w:rsid w:val="00017369"/>
    <w:rsid w:val="0001748C"/>
    <w:rsid w:val="00017654"/>
    <w:rsid w:val="000177B8"/>
    <w:rsid w:val="0001791E"/>
    <w:rsid w:val="00017B76"/>
    <w:rsid w:val="00020AB3"/>
    <w:rsid w:val="00021F6D"/>
    <w:rsid w:val="000221F7"/>
    <w:rsid w:val="000226D5"/>
    <w:rsid w:val="000229DF"/>
    <w:rsid w:val="00022B37"/>
    <w:rsid w:val="000234DC"/>
    <w:rsid w:val="00023755"/>
    <w:rsid w:val="00024521"/>
    <w:rsid w:val="00025436"/>
    <w:rsid w:val="00025850"/>
    <w:rsid w:val="000258E3"/>
    <w:rsid w:val="00026136"/>
    <w:rsid w:val="000268D1"/>
    <w:rsid w:val="0002692A"/>
    <w:rsid w:val="00026F31"/>
    <w:rsid w:val="000274CE"/>
    <w:rsid w:val="00031455"/>
    <w:rsid w:val="00032067"/>
    <w:rsid w:val="00032284"/>
    <w:rsid w:val="0003248E"/>
    <w:rsid w:val="00032BC5"/>
    <w:rsid w:val="00034AAB"/>
    <w:rsid w:val="00034AC6"/>
    <w:rsid w:val="00034B44"/>
    <w:rsid w:val="000350D1"/>
    <w:rsid w:val="0003564F"/>
    <w:rsid w:val="0003621C"/>
    <w:rsid w:val="00036413"/>
    <w:rsid w:val="00036C2B"/>
    <w:rsid w:val="00036C82"/>
    <w:rsid w:val="0003717B"/>
    <w:rsid w:val="000373FC"/>
    <w:rsid w:val="00040B4E"/>
    <w:rsid w:val="00040D98"/>
    <w:rsid w:val="00041ADD"/>
    <w:rsid w:val="00041CAE"/>
    <w:rsid w:val="00041D06"/>
    <w:rsid w:val="000421C6"/>
    <w:rsid w:val="00042AEB"/>
    <w:rsid w:val="00042B08"/>
    <w:rsid w:val="000438DC"/>
    <w:rsid w:val="00043B3C"/>
    <w:rsid w:val="00043C4B"/>
    <w:rsid w:val="000447D3"/>
    <w:rsid w:val="0004482D"/>
    <w:rsid w:val="00044CF7"/>
    <w:rsid w:val="00044F38"/>
    <w:rsid w:val="0004587B"/>
    <w:rsid w:val="0004727F"/>
    <w:rsid w:val="000501C4"/>
    <w:rsid w:val="000507F9"/>
    <w:rsid w:val="00050940"/>
    <w:rsid w:val="00050CCF"/>
    <w:rsid w:val="00050E31"/>
    <w:rsid w:val="000517DA"/>
    <w:rsid w:val="000524E4"/>
    <w:rsid w:val="000525E7"/>
    <w:rsid w:val="000530B0"/>
    <w:rsid w:val="00053914"/>
    <w:rsid w:val="00053D19"/>
    <w:rsid w:val="00054CCC"/>
    <w:rsid w:val="000550D9"/>
    <w:rsid w:val="00055178"/>
    <w:rsid w:val="00055DFE"/>
    <w:rsid w:val="0005622D"/>
    <w:rsid w:val="000569A4"/>
    <w:rsid w:val="00056E48"/>
    <w:rsid w:val="00056F73"/>
    <w:rsid w:val="00057A93"/>
    <w:rsid w:val="00057DCA"/>
    <w:rsid w:val="000604F2"/>
    <w:rsid w:val="00060943"/>
    <w:rsid w:val="00061009"/>
    <w:rsid w:val="00061513"/>
    <w:rsid w:val="00061A79"/>
    <w:rsid w:val="00062411"/>
    <w:rsid w:val="0006285F"/>
    <w:rsid w:val="000634B6"/>
    <w:rsid w:val="00063FD5"/>
    <w:rsid w:val="00063FFC"/>
    <w:rsid w:val="00067C21"/>
    <w:rsid w:val="00067EB8"/>
    <w:rsid w:val="0007043A"/>
    <w:rsid w:val="000705B4"/>
    <w:rsid w:val="000711F5"/>
    <w:rsid w:val="00071976"/>
    <w:rsid w:val="00071DA0"/>
    <w:rsid w:val="000735FF"/>
    <w:rsid w:val="000743F9"/>
    <w:rsid w:val="000747FF"/>
    <w:rsid w:val="00075993"/>
    <w:rsid w:val="00076000"/>
    <w:rsid w:val="0007679A"/>
    <w:rsid w:val="00077520"/>
    <w:rsid w:val="00077B1B"/>
    <w:rsid w:val="00080667"/>
    <w:rsid w:val="000806A2"/>
    <w:rsid w:val="00080848"/>
    <w:rsid w:val="00080947"/>
    <w:rsid w:val="00080ADA"/>
    <w:rsid w:val="00080EDB"/>
    <w:rsid w:val="00080FD5"/>
    <w:rsid w:val="00081617"/>
    <w:rsid w:val="000829A8"/>
    <w:rsid w:val="00083112"/>
    <w:rsid w:val="00083244"/>
    <w:rsid w:val="000834A9"/>
    <w:rsid w:val="00083D60"/>
    <w:rsid w:val="00084310"/>
    <w:rsid w:val="00084460"/>
    <w:rsid w:val="00084511"/>
    <w:rsid w:val="00084AFA"/>
    <w:rsid w:val="00085573"/>
    <w:rsid w:val="0008678A"/>
    <w:rsid w:val="00086C6F"/>
    <w:rsid w:val="00087466"/>
    <w:rsid w:val="00087DDC"/>
    <w:rsid w:val="000902DA"/>
    <w:rsid w:val="000905ED"/>
    <w:rsid w:val="000920E1"/>
    <w:rsid w:val="00092300"/>
    <w:rsid w:val="00092359"/>
    <w:rsid w:val="00092532"/>
    <w:rsid w:val="0009294D"/>
    <w:rsid w:val="00094570"/>
    <w:rsid w:val="00094AD9"/>
    <w:rsid w:val="00094D68"/>
    <w:rsid w:val="00095381"/>
    <w:rsid w:val="00095885"/>
    <w:rsid w:val="00095D86"/>
    <w:rsid w:val="00095D8D"/>
    <w:rsid w:val="00095F7C"/>
    <w:rsid w:val="00096852"/>
    <w:rsid w:val="00097126"/>
    <w:rsid w:val="0009792F"/>
    <w:rsid w:val="00097AC4"/>
    <w:rsid w:val="000A039E"/>
    <w:rsid w:val="000A1BD5"/>
    <w:rsid w:val="000A2273"/>
    <w:rsid w:val="000A262F"/>
    <w:rsid w:val="000A2F55"/>
    <w:rsid w:val="000A3F2B"/>
    <w:rsid w:val="000A4032"/>
    <w:rsid w:val="000A5751"/>
    <w:rsid w:val="000A644E"/>
    <w:rsid w:val="000A6BC3"/>
    <w:rsid w:val="000A6FC8"/>
    <w:rsid w:val="000B0C65"/>
    <w:rsid w:val="000B0DCD"/>
    <w:rsid w:val="000B0F01"/>
    <w:rsid w:val="000B1E84"/>
    <w:rsid w:val="000B4076"/>
    <w:rsid w:val="000B4610"/>
    <w:rsid w:val="000B4CF7"/>
    <w:rsid w:val="000B5A64"/>
    <w:rsid w:val="000B6822"/>
    <w:rsid w:val="000B6A62"/>
    <w:rsid w:val="000B7285"/>
    <w:rsid w:val="000B7954"/>
    <w:rsid w:val="000C0062"/>
    <w:rsid w:val="000C0F97"/>
    <w:rsid w:val="000C1CB3"/>
    <w:rsid w:val="000C3103"/>
    <w:rsid w:val="000C3123"/>
    <w:rsid w:val="000C34A7"/>
    <w:rsid w:val="000C370C"/>
    <w:rsid w:val="000C3C68"/>
    <w:rsid w:val="000C514F"/>
    <w:rsid w:val="000C5714"/>
    <w:rsid w:val="000C717D"/>
    <w:rsid w:val="000C7ADF"/>
    <w:rsid w:val="000D10FC"/>
    <w:rsid w:val="000D142A"/>
    <w:rsid w:val="000D1633"/>
    <w:rsid w:val="000D1B41"/>
    <w:rsid w:val="000D22E2"/>
    <w:rsid w:val="000D2345"/>
    <w:rsid w:val="000D2D04"/>
    <w:rsid w:val="000D3229"/>
    <w:rsid w:val="000D4673"/>
    <w:rsid w:val="000D4AA9"/>
    <w:rsid w:val="000D5260"/>
    <w:rsid w:val="000D5C84"/>
    <w:rsid w:val="000D6E47"/>
    <w:rsid w:val="000D6F64"/>
    <w:rsid w:val="000D71AB"/>
    <w:rsid w:val="000D74AF"/>
    <w:rsid w:val="000D7877"/>
    <w:rsid w:val="000D7B04"/>
    <w:rsid w:val="000D7D09"/>
    <w:rsid w:val="000E0197"/>
    <w:rsid w:val="000E0511"/>
    <w:rsid w:val="000E0920"/>
    <w:rsid w:val="000E1013"/>
    <w:rsid w:val="000E243D"/>
    <w:rsid w:val="000E2791"/>
    <w:rsid w:val="000E2CFB"/>
    <w:rsid w:val="000E2ECC"/>
    <w:rsid w:val="000E3284"/>
    <w:rsid w:val="000E3941"/>
    <w:rsid w:val="000E44FB"/>
    <w:rsid w:val="000E4A88"/>
    <w:rsid w:val="000E5459"/>
    <w:rsid w:val="000E5E7C"/>
    <w:rsid w:val="000E6B6C"/>
    <w:rsid w:val="000E6C1E"/>
    <w:rsid w:val="000E7C0F"/>
    <w:rsid w:val="000E7D99"/>
    <w:rsid w:val="000F09E0"/>
    <w:rsid w:val="000F29EF"/>
    <w:rsid w:val="000F3220"/>
    <w:rsid w:val="000F4AF6"/>
    <w:rsid w:val="000F4C58"/>
    <w:rsid w:val="000F4F1B"/>
    <w:rsid w:val="000F5526"/>
    <w:rsid w:val="000F5BE6"/>
    <w:rsid w:val="000F5CBF"/>
    <w:rsid w:val="000F5F80"/>
    <w:rsid w:val="000F6C90"/>
    <w:rsid w:val="000F7567"/>
    <w:rsid w:val="000F79E5"/>
    <w:rsid w:val="000F7A26"/>
    <w:rsid w:val="000F7E46"/>
    <w:rsid w:val="001000F8"/>
    <w:rsid w:val="00101824"/>
    <w:rsid w:val="00102FB9"/>
    <w:rsid w:val="001030ED"/>
    <w:rsid w:val="001030FF"/>
    <w:rsid w:val="001034E4"/>
    <w:rsid w:val="00103C92"/>
    <w:rsid w:val="00104641"/>
    <w:rsid w:val="00104BF3"/>
    <w:rsid w:val="00104D37"/>
    <w:rsid w:val="00104E33"/>
    <w:rsid w:val="00104EF5"/>
    <w:rsid w:val="001052E8"/>
    <w:rsid w:val="00105568"/>
    <w:rsid w:val="00105616"/>
    <w:rsid w:val="00105F24"/>
    <w:rsid w:val="001073A0"/>
    <w:rsid w:val="00107CDD"/>
    <w:rsid w:val="00107D54"/>
    <w:rsid w:val="001103B5"/>
    <w:rsid w:val="001103DD"/>
    <w:rsid w:val="00110A18"/>
    <w:rsid w:val="00110EC0"/>
    <w:rsid w:val="00111248"/>
    <w:rsid w:val="001116A6"/>
    <w:rsid w:val="0011198C"/>
    <w:rsid w:val="00111A40"/>
    <w:rsid w:val="0011256D"/>
    <w:rsid w:val="0011291E"/>
    <w:rsid w:val="00113302"/>
    <w:rsid w:val="0011522A"/>
    <w:rsid w:val="00115FB4"/>
    <w:rsid w:val="0011637C"/>
    <w:rsid w:val="00116A45"/>
    <w:rsid w:val="001173E0"/>
    <w:rsid w:val="001216F1"/>
    <w:rsid w:val="0012208B"/>
    <w:rsid w:val="001236F8"/>
    <w:rsid w:val="0012418D"/>
    <w:rsid w:val="00125A8F"/>
    <w:rsid w:val="00125BED"/>
    <w:rsid w:val="00127640"/>
    <w:rsid w:val="001304D7"/>
    <w:rsid w:val="00131F31"/>
    <w:rsid w:val="00133B7D"/>
    <w:rsid w:val="00136423"/>
    <w:rsid w:val="00136C93"/>
    <w:rsid w:val="001377F8"/>
    <w:rsid w:val="00137AF7"/>
    <w:rsid w:val="00140064"/>
    <w:rsid w:val="0014079F"/>
    <w:rsid w:val="001415D5"/>
    <w:rsid w:val="00141796"/>
    <w:rsid w:val="0014199C"/>
    <w:rsid w:val="00141DFC"/>
    <w:rsid w:val="0014288F"/>
    <w:rsid w:val="00144105"/>
    <w:rsid w:val="001447A3"/>
    <w:rsid w:val="00145151"/>
    <w:rsid w:val="001459BD"/>
    <w:rsid w:val="00145A7C"/>
    <w:rsid w:val="00146133"/>
    <w:rsid w:val="00147A68"/>
    <w:rsid w:val="00153CB6"/>
    <w:rsid w:val="00154396"/>
    <w:rsid w:val="00155536"/>
    <w:rsid w:val="001555B4"/>
    <w:rsid w:val="0015597F"/>
    <w:rsid w:val="0015612F"/>
    <w:rsid w:val="001573DE"/>
    <w:rsid w:val="0015794C"/>
    <w:rsid w:val="00157CDB"/>
    <w:rsid w:val="00160304"/>
    <w:rsid w:val="00160C75"/>
    <w:rsid w:val="00160D2B"/>
    <w:rsid w:val="00161FB5"/>
    <w:rsid w:val="00163368"/>
    <w:rsid w:val="0016343E"/>
    <w:rsid w:val="00164413"/>
    <w:rsid w:val="0016569C"/>
    <w:rsid w:val="001675AB"/>
    <w:rsid w:val="00167621"/>
    <w:rsid w:val="00167E5F"/>
    <w:rsid w:val="00170AEC"/>
    <w:rsid w:val="00170EF1"/>
    <w:rsid w:val="00173A27"/>
    <w:rsid w:val="0017408A"/>
    <w:rsid w:val="00174222"/>
    <w:rsid w:val="00175D9E"/>
    <w:rsid w:val="00176194"/>
    <w:rsid w:val="00177261"/>
    <w:rsid w:val="00177B86"/>
    <w:rsid w:val="00180A9E"/>
    <w:rsid w:val="00180ED9"/>
    <w:rsid w:val="00180F66"/>
    <w:rsid w:val="001812BA"/>
    <w:rsid w:val="001813EC"/>
    <w:rsid w:val="00181807"/>
    <w:rsid w:val="00182031"/>
    <w:rsid w:val="00182828"/>
    <w:rsid w:val="001828B1"/>
    <w:rsid w:val="001831A0"/>
    <w:rsid w:val="00184066"/>
    <w:rsid w:val="0018409E"/>
    <w:rsid w:val="0018421D"/>
    <w:rsid w:val="00184BBC"/>
    <w:rsid w:val="00186B36"/>
    <w:rsid w:val="00191407"/>
    <w:rsid w:val="00191ADA"/>
    <w:rsid w:val="00192A60"/>
    <w:rsid w:val="00192C96"/>
    <w:rsid w:val="00193200"/>
    <w:rsid w:val="0019380C"/>
    <w:rsid w:val="0019428F"/>
    <w:rsid w:val="00194A27"/>
    <w:rsid w:val="0019641A"/>
    <w:rsid w:val="00196439"/>
    <w:rsid w:val="00197411"/>
    <w:rsid w:val="00197B9F"/>
    <w:rsid w:val="001A028D"/>
    <w:rsid w:val="001A0954"/>
    <w:rsid w:val="001A12EF"/>
    <w:rsid w:val="001A19A6"/>
    <w:rsid w:val="001A1E43"/>
    <w:rsid w:val="001A1FFE"/>
    <w:rsid w:val="001A2999"/>
    <w:rsid w:val="001A337B"/>
    <w:rsid w:val="001A3EAC"/>
    <w:rsid w:val="001A4585"/>
    <w:rsid w:val="001A50C5"/>
    <w:rsid w:val="001A51A7"/>
    <w:rsid w:val="001A53AF"/>
    <w:rsid w:val="001A58DB"/>
    <w:rsid w:val="001A68EA"/>
    <w:rsid w:val="001A6A15"/>
    <w:rsid w:val="001A6EF3"/>
    <w:rsid w:val="001B02C2"/>
    <w:rsid w:val="001B0799"/>
    <w:rsid w:val="001B0AC6"/>
    <w:rsid w:val="001B19BD"/>
    <w:rsid w:val="001B1D7A"/>
    <w:rsid w:val="001B1F9A"/>
    <w:rsid w:val="001B223F"/>
    <w:rsid w:val="001B2437"/>
    <w:rsid w:val="001B514D"/>
    <w:rsid w:val="001B5D3B"/>
    <w:rsid w:val="001B6AA5"/>
    <w:rsid w:val="001B727F"/>
    <w:rsid w:val="001B782A"/>
    <w:rsid w:val="001B7B3A"/>
    <w:rsid w:val="001B7E8C"/>
    <w:rsid w:val="001B7FC6"/>
    <w:rsid w:val="001C021B"/>
    <w:rsid w:val="001C0314"/>
    <w:rsid w:val="001C05CA"/>
    <w:rsid w:val="001C12CF"/>
    <w:rsid w:val="001C1A87"/>
    <w:rsid w:val="001C25F1"/>
    <w:rsid w:val="001C3212"/>
    <w:rsid w:val="001C4CFD"/>
    <w:rsid w:val="001C6647"/>
    <w:rsid w:val="001C6672"/>
    <w:rsid w:val="001C6A70"/>
    <w:rsid w:val="001C6E6C"/>
    <w:rsid w:val="001C7A86"/>
    <w:rsid w:val="001C7E1B"/>
    <w:rsid w:val="001D0431"/>
    <w:rsid w:val="001D07B5"/>
    <w:rsid w:val="001D1C40"/>
    <w:rsid w:val="001D1FF1"/>
    <w:rsid w:val="001D2C26"/>
    <w:rsid w:val="001D335D"/>
    <w:rsid w:val="001D36B4"/>
    <w:rsid w:val="001D3886"/>
    <w:rsid w:val="001D403A"/>
    <w:rsid w:val="001D4A71"/>
    <w:rsid w:val="001D4B39"/>
    <w:rsid w:val="001D4C92"/>
    <w:rsid w:val="001D52F0"/>
    <w:rsid w:val="001D5382"/>
    <w:rsid w:val="001D6190"/>
    <w:rsid w:val="001D65BA"/>
    <w:rsid w:val="001D665E"/>
    <w:rsid w:val="001D75F9"/>
    <w:rsid w:val="001D7713"/>
    <w:rsid w:val="001D78EE"/>
    <w:rsid w:val="001D791A"/>
    <w:rsid w:val="001D7F91"/>
    <w:rsid w:val="001E0561"/>
    <w:rsid w:val="001E0566"/>
    <w:rsid w:val="001E0E29"/>
    <w:rsid w:val="001E12E1"/>
    <w:rsid w:val="001E1459"/>
    <w:rsid w:val="001E1B46"/>
    <w:rsid w:val="001E1E94"/>
    <w:rsid w:val="001E1F97"/>
    <w:rsid w:val="001E2455"/>
    <w:rsid w:val="001E248C"/>
    <w:rsid w:val="001E37E8"/>
    <w:rsid w:val="001E443B"/>
    <w:rsid w:val="001E5373"/>
    <w:rsid w:val="001E5611"/>
    <w:rsid w:val="001E5631"/>
    <w:rsid w:val="001E651E"/>
    <w:rsid w:val="001E6E85"/>
    <w:rsid w:val="001F0340"/>
    <w:rsid w:val="001F0A5E"/>
    <w:rsid w:val="001F0BEA"/>
    <w:rsid w:val="001F154A"/>
    <w:rsid w:val="001F1B61"/>
    <w:rsid w:val="001F317D"/>
    <w:rsid w:val="001F4432"/>
    <w:rsid w:val="001F44DF"/>
    <w:rsid w:val="001F4A88"/>
    <w:rsid w:val="001F4BC8"/>
    <w:rsid w:val="001F4E01"/>
    <w:rsid w:val="001F5D82"/>
    <w:rsid w:val="001F67AE"/>
    <w:rsid w:val="001F78D2"/>
    <w:rsid w:val="001F7AB6"/>
    <w:rsid w:val="002012E6"/>
    <w:rsid w:val="00201C17"/>
    <w:rsid w:val="00201E72"/>
    <w:rsid w:val="00201ED7"/>
    <w:rsid w:val="0020206C"/>
    <w:rsid w:val="00202232"/>
    <w:rsid w:val="002029BB"/>
    <w:rsid w:val="00202BF2"/>
    <w:rsid w:val="00202FB6"/>
    <w:rsid w:val="00203708"/>
    <w:rsid w:val="00203B98"/>
    <w:rsid w:val="002041A2"/>
    <w:rsid w:val="002048B9"/>
    <w:rsid w:val="0020524D"/>
    <w:rsid w:val="00205DFC"/>
    <w:rsid w:val="00206325"/>
    <w:rsid w:val="00206573"/>
    <w:rsid w:val="00206698"/>
    <w:rsid w:val="00207E4A"/>
    <w:rsid w:val="00210398"/>
    <w:rsid w:val="00210418"/>
    <w:rsid w:val="002108DE"/>
    <w:rsid w:val="0021137E"/>
    <w:rsid w:val="00211601"/>
    <w:rsid w:val="00211AD4"/>
    <w:rsid w:val="00211E29"/>
    <w:rsid w:val="002123E3"/>
    <w:rsid w:val="00212978"/>
    <w:rsid w:val="002129C7"/>
    <w:rsid w:val="002130AE"/>
    <w:rsid w:val="002136AF"/>
    <w:rsid w:val="0021429C"/>
    <w:rsid w:val="00214E25"/>
    <w:rsid w:val="00215735"/>
    <w:rsid w:val="002165EF"/>
    <w:rsid w:val="00216A2F"/>
    <w:rsid w:val="0021716C"/>
    <w:rsid w:val="00217B1E"/>
    <w:rsid w:val="00220643"/>
    <w:rsid w:val="002222CB"/>
    <w:rsid w:val="00222309"/>
    <w:rsid w:val="00222484"/>
    <w:rsid w:val="00222C14"/>
    <w:rsid w:val="00222D35"/>
    <w:rsid w:val="00222EEE"/>
    <w:rsid w:val="00223462"/>
    <w:rsid w:val="002236F1"/>
    <w:rsid w:val="00223BBD"/>
    <w:rsid w:val="00223C3A"/>
    <w:rsid w:val="002240A1"/>
    <w:rsid w:val="0022416B"/>
    <w:rsid w:val="00224649"/>
    <w:rsid w:val="002253CC"/>
    <w:rsid w:val="00226157"/>
    <w:rsid w:val="00226F70"/>
    <w:rsid w:val="00227081"/>
    <w:rsid w:val="00227524"/>
    <w:rsid w:val="00227939"/>
    <w:rsid w:val="00227968"/>
    <w:rsid w:val="00227D08"/>
    <w:rsid w:val="00230246"/>
    <w:rsid w:val="00234040"/>
    <w:rsid w:val="00235A13"/>
    <w:rsid w:val="00236233"/>
    <w:rsid w:val="00237D56"/>
    <w:rsid w:val="00241287"/>
    <w:rsid w:val="00241724"/>
    <w:rsid w:val="0024183B"/>
    <w:rsid w:val="00241B2E"/>
    <w:rsid w:val="002432B3"/>
    <w:rsid w:val="00243310"/>
    <w:rsid w:val="00243436"/>
    <w:rsid w:val="0024383B"/>
    <w:rsid w:val="00243A94"/>
    <w:rsid w:val="0024402A"/>
    <w:rsid w:val="00244949"/>
    <w:rsid w:val="00244E41"/>
    <w:rsid w:val="002463EA"/>
    <w:rsid w:val="00247017"/>
    <w:rsid w:val="00247276"/>
    <w:rsid w:val="00247CA5"/>
    <w:rsid w:val="00247F65"/>
    <w:rsid w:val="002503AF"/>
    <w:rsid w:val="00250FC0"/>
    <w:rsid w:val="002512BF"/>
    <w:rsid w:val="00252AD4"/>
    <w:rsid w:val="00252C36"/>
    <w:rsid w:val="00253CF2"/>
    <w:rsid w:val="00253E0A"/>
    <w:rsid w:val="00254353"/>
    <w:rsid w:val="0025485A"/>
    <w:rsid w:val="00254E06"/>
    <w:rsid w:val="00254E0D"/>
    <w:rsid w:val="0025520D"/>
    <w:rsid w:val="00255354"/>
    <w:rsid w:val="00255579"/>
    <w:rsid w:val="002559B1"/>
    <w:rsid w:val="002562BE"/>
    <w:rsid w:val="002570E7"/>
    <w:rsid w:val="002579D4"/>
    <w:rsid w:val="002600CA"/>
    <w:rsid w:val="002605C7"/>
    <w:rsid w:val="00260B41"/>
    <w:rsid w:val="002610D1"/>
    <w:rsid w:val="00261A88"/>
    <w:rsid w:val="00261F06"/>
    <w:rsid w:val="00263800"/>
    <w:rsid w:val="00263C05"/>
    <w:rsid w:val="00264430"/>
    <w:rsid w:val="00264464"/>
    <w:rsid w:val="00264A03"/>
    <w:rsid w:val="0026500F"/>
    <w:rsid w:val="00266158"/>
    <w:rsid w:val="00266294"/>
    <w:rsid w:val="00267763"/>
    <w:rsid w:val="002701DF"/>
    <w:rsid w:val="00270478"/>
    <w:rsid w:val="00270780"/>
    <w:rsid w:val="00270AF9"/>
    <w:rsid w:val="0027103F"/>
    <w:rsid w:val="002710C5"/>
    <w:rsid w:val="0027149C"/>
    <w:rsid w:val="002718FE"/>
    <w:rsid w:val="002722DC"/>
    <w:rsid w:val="00272B6E"/>
    <w:rsid w:val="00272E91"/>
    <w:rsid w:val="00273B48"/>
    <w:rsid w:val="00274454"/>
    <w:rsid w:val="00275007"/>
    <w:rsid w:val="002762A4"/>
    <w:rsid w:val="00276A39"/>
    <w:rsid w:val="00276CE6"/>
    <w:rsid w:val="00276DF8"/>
    <w:rsid w:val="00277195"/>
    <w:rsid w:val="002776F8"/>
    <w:rsid w:val="00277CFE"/>
    <w:rsid w:val="002801BE"/>
    <w:rsid w:val="002809C7"/>
    <w:rsid w:val="002809CF"/>
    <w:rsid w:val="00280A85"/>
    <w:rsid w:val="00280DFD"/>
    <w:rsid w:val="00281594"/>
    <w:rsid w:val="00281683"/>
    <w:rsid w:val="00281DE3"/>
    <w:rsid w:val="002826D7"/>
    <w:rsid w:val="0028290C"/>
    <w:rsid w:val="0028350D"/>
    <w:rsid w:val="0028358F"/>
    <w:rsid w:val="002839C8"/>
    <w:rsid w:val="002848DD"/>
    <w:rsid w:val="00287433"/>
    <w:rsid w:val="00287590"/>
    <w:rsid w:val="00287937"/>
    <w:rsid w:val="00287EE5"/>
    <w:rsid w:val="00290FBB"/>
    <w:rsid w:val="00291BC2"/>
    <w:rsid w:val="002929CE"/>
    <w:rsid w:val="00292AB6"/>
    <w:rsid w:val="00293109"/>
    <w:rsid w:val="00293353"/>
    <w:rsid w:val="00293C21"/>
    <w:rsid w:val="00295B75"/>
    <w:rsid w:val="00295D82"/>
    <w:rsid w:val="0029607E"/>
    <w:rsid w:val="00296B5A"/>
    <w:rsid w:val="00296E50"/>
    <w:rsid w:val="00297D03"/>
    <w:rsid w:val="002A0063"/>
    <w:rsid w:val="002A0E8F"/>
    <w:rsid w:val="002A1724"/>
    <w:rsid w:val="002A2979"/>
    <w:rsid w:val="002A2E71"/>
    <w:rsid w:val="002A328A"/>
    <w:rsid w:val="002A3D4C"/>
    <w:rsid w:val="002A43BA"/>
    <w:rsid w:val="002A469C"/>
    <w:rsid w:val="002A478D"/>
    <w:rsid w:val="002A4B52"/>
    <w:rsid w:val="002A4D1E"/>
    <w:rsid w:val="002A4FBA"/>
    <w:rsid w:val="002A5F5F"/>
    <w:rsid w:val="002A6B2A"/>
    <w:rsid w:val="002A7872"/>
    <w:rsid w:val="002B09BF"/>
    <w:rsid w:val="002B0B92"/>
    <w:rsid w:val="002B0F84"/>
    <w:rsid w:val="002B18D2"/>
    <w:rsid w:val="002B1C0E"/>
    <w:rsid w:val="002B219B"/>
    <w:rsid w:val="002B2E0E"/>
    <w:rsid w:val="002B35BB"/>
    <w:rsid w:val="002B3C78"/>
    <w:rsid w:val="002B3D48"/>
    <w:rsid w:val="002B41E6"/>
    <w:rsid w:val="002B4C86"/>
    <w:rsid w:val="002B50BD"/>
    <w:rsid w:val="002B561D"/>
    <w:rsid w:val="002B78B2"/>
    <w:rsid w:val="002C085C"/>
    <w:rsid w:val="002C0AC8"/>
    <w:rsid w:val="002C14D6"/>
    <w:rsid w:val="002C220E"/>
    <w:rsid w:val="002C2891"/>
    <w:rsid w:val="002C34DE"/>
    <w:rsid w:val="002C378F"/>
    <w:rsid w:val="002C396E"/>
    <w:rsid w:val="002C3BC9"/>
    <w:rsid w:val="002C3F05"/>
    <w:rsid w:val="002C4589"/>
    <w:rsid w:val="002C5128"/>
    <w:rsid w:val="002C5A55"/>
    <w:rsid w:val="002C5BCB"/>
    <w:rsid w:val="002C5C8D"/>
    <w:rsid w:val="002C682C"/>
    <w:rsid w:val="002C6C6A"/>
    <w:rsid w:val="002C71B7"/>
    <w:rsid w:val="002C7F87"/>
    <w:rsid w:val="002D05A9"/>
    <w:rsid w:val="002D06D1"/>
    <w:rsid w:val="002D082B"/>
    <w:rsid w:val="002D12B9"/>
    <w:rsid w:val="002D25ED"/>
    <w:rsid w:val="002D2F91"/>
    <w:rsid w:val="002D3442"/>
    <w:rsid w:val="002D3A96"/>
    <w:rsid w:val="002D4515"/>
    <w:rsid w:val="002D4E4D"/>
    <w:rsid w:val="002D55F1"/>
    <w:rsid w:val="002D5D95"/>
    <w:rsid w:val="002D6621"/>
    <w:rsid w:val="002D66D6"/>
    <w:rsid w:val="002D66F2"/>
    <w:rsid w:val="002E0A41"/>
    <w:rsid w:val="002E0BAE"/>
    <w:rsid w:val="002E1242"/>
    <w:rsid w:val="002E1334"/>
    <w:rsid w:val="002E1844"/>
    <w:rsid w:val="002E1FA2"/>
    <w:rsid w:val="002E2500"/>
    <w:rsid w:val="002E2596"/>
    <w:rsid w:val="002E292F"/>
    <w:rsid w:val="002E2C50"/>
    <w:rsid w:val="002E3CA5"/>
    <w:rsid w:val="002E40AD"/>
    <w:rsid w:val="002E4523"/>
    <w:rsid w:val="002E53E2"/>
    <w:rsid w:val="002E5B0B"/>
    <w:rsid w:val="002E6BA5"/>
    <w:rsid w:val="002E6D8E"/>
    <w:rsid w:val="002E7C1C"/>
    <w:rsid w:val="002E7C61"/>
    <w:rsid w:val="002E7FF3"/>
    <w:rsid w:val="002F0178"/>
    <w:rsid w:val="002F054D"/>
    <w:rsid w:val="002F0D2D"/>
    <w:rsid w:val="002F3145"/>
    <w:rsid w:val="002F337C"/>
    <w:rsid w:val="002F3C62"/>
    <w:rsid w:val="002F3E44"/>
    <w:rsid w:val="002F410B"/>
    <w:rsid w:val="002F41C9"/>
    <w:rsid w:val="002F4659"/>
    <w:rsid w:val="002F5E92"/>
    <w:rsid w:val="002F6BAC"/>
    <w:rsid w:val="002F7DE1"/>
    <w:rsid w:val="003000A8"/>
    <w:rsid w:val="0030032F"/>
    <w:rsid w:val="00300EC2"/>
    <w:rsid w:val="0030171C"/>
    <w:rsid w:val="00302331"/>
    <w:rsid w:val="003025EA"/>
    <w:rsid w:val="00302B9F"/>
    <w:rsid w:val="00303595"/>
    <w:rsid w:val="00303E48"/>
    <w:rsid w:val="00304109"/>
    <w:rsid w:val="003047C2"/>
    <w:rsid w:val="00304915"/>
    <w:rsid w:val="003051E1"/>
    <w:rsid w:val="003051ED"/>
    <w:rsid w:val="003053EF"/>
    <w:rsid w:val="00306F31"/>
    <w:rsid w:val="003070E5"/>
    <w:rsid w:val="00307208"/>
    <w:rsid w:val="00310CC4"/>
    <w:rsid w:val="00311CEA"/>
    <w:rsid w:val="003122A6"/>
    <w:rsid w:val="00312FB8"/>
    <w:rsid w:val="00313493"/>
    <w:rsid w:val="003136E0"/>
    <w:rsid w:val="00313DAC"/>
    <w:rsid w:val="00314250"/>
    <w:rsid w:val="0031483B"/>
    <w:rsid w:val="00315342"/>
    <w:rsid w:val="003156A0"/>
    <w:rsid w:val="00315B05"/>
    <w:rsid w:val="00315F0E"/>
    <w:rsid w:val="0031713C"/>
    <w:rsid w:val="00320D6E"/>
    <w:rsid w:val="00321B28"/>
    <w:rsid w:val="00323169"/>
    <w:rsid w:val="0032361E"/>
    <w:rsid w:val="00323C17"/>
    <w:rsid w:val="00323C8C"/>
    <w:rsid w:val="00323E46"/>
    <w:rsid w:val="003246DA"/>
    <w:rsid w:val="00324DCC"/>
    <w:rsid w:val="00324E44"/>
    <w:rsid w:val="003250F1"/>
    <w:rsid w:val="003251ED"/>
    <w:rsid w:val="00325948"/>
    <w:rsid w:val="00325FA5"/>
    <w:rsid w:val="00326201"/>
    <w:rsid w:val="0032636D"/>
    <w:rsid w:val="00326415"/>
    <w:rsid w:val="00326A76"/>
    <w:rsid w:val="00326C37"/>
    <w:rsid w:val="0032728A"/>
    <w:rsid w:val="003275DA"/>
    <w:rsid w:val="00330C79"/>
    <w:rsid w:val="003310B7"/>
    <w:rsid w:val="00331D8D"/>
    <w:rsid w:val="00332210"/>
    <w:rsid w:val="00332D4E"/>
    <w:rsid w:val="00333164"/>
    <w:rsid w:val="0033370E"/>
    <w:rsid w:val="003339B1"/>
    <w:rsid w:val="00333B0A"/>
    <w:rsid w:val="0033439C"/>
    <w:rsid w:val="003346E7"/>
    <w:rsid w:val="00334727"/>
    <w:rsid w:val="00334CF8"/>
    <w:rsid w:val="0033588B"/>
    <w:rsid w:val="00336EF4"/>
    <w:rsid w:val="0033704F"/>
    <w:rsid w:val="0034036B"/>
    <w:rsid w:val="00340ADC"/>
    <w:rsid w:val="00340BE4"/>
    <w:rsid w:val="00341241"/>
    <w:rsid w:val="0034165E"/>
    <w:rsid w:val="00341C64"/>
    <w:rsid w:val="0034209A"/>
    <w:rsid w:val="003420A0"/>
    <w:rsid w:val="0034211F"/>
    <w:rsid w:val="00342B34"/>
    <w:rsid w:val="00342CB7"/>
    <w:rsid w:val="00344524"/>
    <w:rsid w:val="00345D45"/>
    <w:rsid w:val="00351245"/>
    <w:rsid w:val="00351688"/>
    <w:rsid w:val="00351846"/>
    <w:rsid w:val="00351935"/>
    <w:rsid w:val="00351A1E"/>
    <w:rsid w:val="00352DEA"/>
    <w:rsid w:val="00353CD5"/>
    <w:rsid w:val="00354146"/>
    <w:rsid w:val="003555D2"/>
    <w:rsid w:val="00356779"/>
    <w:rsid w:val="00357047"/>
    <w:rsid w:val="00357AAF"/>
    <w:rsid w:val="00360C52"/>
    <w:rsid w:val="00360CCC"/>
    <w:rsid w:val="00360E2B"/>
    <w:rsid w:val="003614BC"/>
    <w:rsid w:val="003618B7"/>
    <w:rsid w:val="00361C6E"/>
    <w:rsid w:val="0036275A"/>
    <w:rsid w:val="00362DB4"/>
    <w:rsid w:val="003633D2"/>
    <w:rsid w:val="00363865"/>
    <w:rsid w:val="00364892"/>
    <w:rsid w:val="00364DFA"/>
    <w:rsid w:val="003668C1"/>
    <w:rsid w:val="00367260"/>
    <w:rsid w:val="0036736A"/>
    <w:rsid w:val="00367AEE"/>
    <w:rsid w:val="00367D3D"/>
    <w:rsid w:val="00370328"/>
    <w:rsid w:val="00371C02"/>
    <w:rsid w:val="00372CF1"/>
    <w:rsid w:val="00372EE7"/>
    <w:rsid w:val="003734F6"/>
    <w:rsid w:val="00374C13"/>
    <w:rsid w:val="00375022"/>
    <w:rsid w:val="00375C15"/>
    <w:rsid w:val="00375CAF"/>
    <w:rsid w:val="0037788F"/>
    <w:rsid w:val="00377A32"/>
    <w:rsid w:val="003805A1"/>
    <w:rsid w:val="0038130E"/>
    <w:rsid w:val="00381499"/>
    <w:rsid w:val="00382AC6"/>
    <w:rsid w:val="00384231"/>
    <w:rsid w:val="0038467F"/>
    <w:rsid w:val="00384721"/>
    <w:rsid w:val="003847E8"/>
    <w:rsid w:val="00384C72"/>
    <w:rsid w:val="00385510"/>
    <w:rsid w:val="00387349"/>
    <w:rsid w:val="00387890"/>
    <w:rsid w:val="00387B2F"/>
    <w:rsid w:val="003900AA"/>
    <w:rsid w:val="00390231"/>
    <w:rsid w:val="0039032E"/>
    <w:rsid w:val="00390B00"/>
    <w:rsid w:val="003922C9"/>
    <w:rsid w:val="003927CB"/>
    <w:rsid w:val="00393066"/>
    <w:rsid w:val="003930BB"/>
    <w:rsid w:val="00393D99"/>
    <w:rsid w:val="00393E62"/>
    <w:rsid w:val="00394CE0"/>
    <w:rsid w:val="00395385"/>
    <w:rsid w:val="0039598B"/>
    <w:rsid w:val="00397811"/>
    <w:rsid w:val="003A0329"/>
    <w:rsid w:val="003A0B63"/>
    <w:rsid w:val="003A0DC3"/>
    <w:rsid w:val="003A1092"/>
    <w:rsid w:val="003A1130"/>
    <w:rsid w:val="003A24B7"/>
    <w:rsid w:val="003A24BC"/>
    <w:rsid w:val="003A316A"/>
    <w:rsid w:val="003A3D2C"/>
    <w:rsid w:val="003A64B5"/>
    <w:rsid w:val="003A6830"/>
    <w:rsid w:val="003A799B"/>
    <w:rsid w:val="003B08A0"/>
    <w:rsid w:val="003B0DA3"/>
    <w:rsid w:val="003B1C8C"/>
    <w:rsid w:val="003B3057"/>
    <w:rsid w:val="003B36E7"/>
    <w:rsid w:val="003B4392"/>
    <w:rsid w:val="003B5270"/>
    <w:rsid w:val="003B550E"/>
    <w:rsid w:val="003B56A5"/>
    <w:rsid w:val="003B5E3F"/>
    <w:rsid w:val="003B63B7"/>
    <w:rsid w:val="003B686E"/>
    <w:rsid w:val="003B6C63"/>
    <w:rsid w:val="003C0F01"/>
    <w:rsid w:val="003C12D9"/>
    <w:rsid w:val="003C2389"/>
    <w:rsid w:val="003C242C"/>
    <w:rsid w:val="003C28D0"/>
    <w:rsid w:val="003C2E9E"/>
    <w:rsid w:val="003C37B3"/>
    <w:rsid w:val="003C3DC2"/>
    <w:rsid w:val="003C5038"/>
    <w:rsid w:val="003C6D29"/>
    <w:rsid w:val="003C7E42"/>
    <w:rsid w:val="003D0F3A"/>
    <w:rsid w:val="003D0F94"/>
    <w:rsid w:val="003D1206"/>
    <w:rsid w:val="003D12B0"/>
    <w:rsid w:val="003D1538"/>
    <w:rsid w:val="003D1D1D"/>
    <w:rsid w:val="003D1D36"/>
    <w:rsid w:val="003D26B9"/>
    <w:rsid w:val="003D2A69"/>
    <w:rsid w:val="003D3A2F"/>
    <w:rsid w:val="003D3EC0"/>
    <w:rsid w:val="003D4103"/>
    <w:rsid w:val="003D43A7"/>
    <w:rsid w:val="003D5A98"/>
    <w:rsid w:val="003D5B25"/>
    <w:rsid w:val="003D6DE6"/>
    <w:rsid w:val="003D7697"/>
    <w:rsid w:val="003D77A2"/>
    <w:rsid w:val="003D7B51"/>
    <w:rsid w:val="003D7D28"/>
    <w:rsid w:val="003E004B"/>
    <w:rsid w:val="003E005C"/>
    <w:rsid w:val="003E0333"/>
    <w:rsid w:val="003E0E3F"/>
    <w:rsid w:val="003E1038"/>
    <w:rsid w:val="003E1526"/>
    <w:rsid w:val="003E1F45"/>
    <w:rsid w:val="003E2C81"/>
    <w:rsid w:val="003E2D12"/>
    <w:rsid w:val="003E2D7D"/>
    <w:rsid w:val="003E2F0B"/>
    <w:rsid w:val="003E32DA"/>
    <w:rsid w:val="003E4C1D"/>
    <w:rsid w:val="003E4E11"/>
    <w:rsid w:val="003E4FD8"/>
    <w:rsid w:val="003E5502"/>
    <w:rsid w:val="003E607D"/>
    <w:rsid w:val="003E6130"/>
    <w:rsid w:val="003E6DA0"/>
    <w:rsid w:val="003E6E81"/>
    <w:rsid w:val="003E73A2"/>
    <w:rsid w:val="003E7476"/>
    <w:rsid w:val="003E75DF"/>
    <w:rsid w:val="003E798B"/>
    <w:rsid w:val="003F01B6"/>
    <w:rsid w:val="003F0372"/>
    <w:rsid w:val="003F037D"/>
    <w:rsid w:val="003F044A"/>
    <w:rsid w:val="003F1BC0"/>
    <w:rsid w:val="003F2A0B"/>
    <w:rsid w:val="003F2C4B"/>
    <w:rsid w:val="003F3622"/>
    <w:rsid w:val="003F524C"/>
    <w:rsid w:val="003F5A36"/>
    <w:rsid w:val="003F5A50"/>
    <w:rsid w:val="003F5EDB"/>
    <w:rsid w:val="003F6825"/>
    <w:rsid w:val="003F6845"/>
    <w:rsid w:val="003F76AA"/>
    <w:rsid w:val="004000A7"/>
    <w:rsid w:val="004002C4"/>
    <w:rsid w:val="00400565"/>
    <w:rsid w:val="00401140"/>
    <w:rsid w:val="0040177E"/>
    <w:rsid w:val="00402727"/>
    <w:rsid w:val="004027A4"/>
    <w:rsid w:val="00402CE5"/>
    <w:rsid w:val="00403C1B"/>
    <w:rsid w:val="00405DD1"/>
    <w:rsid w:val="00405FB1"/>
    <w:rsid w:val="004060B3"/>
    <w:rsid w:val="00406109"/>
    <w:rsid w:val="00406111"/>
    <w:rsid w:val="004062D2"/>
    <w:rsid w:val="00406484"/>
    <w:rsid w:val="004065FD"/>
    <w:rsid w:val="004068E6"/>
    <w:rsid w:val="00407355"/>
    <w:rsid w:val="00410088"/>
    <w:rsid w:val="00410903"/>
    <w:rsid w:val="00410D9A"/>
    <w:rsid w:val="00410F66"/>
    <w:rsid w:val="0041148B"/>
    <w:rsid w:val="00411E78"/>
    <w:rsid w:val="00413282"/>
    <w:rsid w:val="00413BEF"/>
    <w:rsid w:val="00414283"/>
    <w:rsid w:val="00414982"/>
    <w:rsid w:val="0041592C"/>
    <w:rsid w:val="00415CD6"/>
    <w:rsid w:val="004161C2"/>
    <w:rsid w:val="00416FC3"/>
    <w:rsid w:val="004172CE"/>
    <w:rsid w:val="00417D95"/>
    <w:rsid w:val="00417DB1"/>
    <w:rsid w:val="00420318"/>
    <w:rsid w:val="00421426"/>
    <w:rsid w:val="004229FD"/>
    <w:rsid w:val="00422A99"/>
    <w:rsid w:val="00422B62"/>
    <w:rsid w:val="00422DEE"/>
    <w:rsid w:val="00422EFC"/>
    <w:rsid w:val="00422F79"/>
    <w:rsid w:val="00423316"/>
    <w:rsid w:val="00423922"/>
    <w:rsid w:val="0042397E"/>
    <w:rsid w:val="004242F4"/>
    <w:rsid w:val="004243D3"/>
    <w:rsid w:val="00424B12"/>
    <w:rsid w:val="00425277"/>
    <w:rsid w:val="00425C7B"/>
    <w:rsid w:val="00425FC2"/>
    <w:rsid w:val="00426071"/>
    <w:rsid w:val="00426F18"/>
    <w:rsid w:val="00427C34"/>
    <w:rsid w:val="00427CCB"/>
    <w:rsid w:val="00427D62"/>
    <w:rsid w:val="004308FC"/>
    <w:rsid w:val="004320A2"/>
    <w:rsid w:val="00432683"/>
    <w:rsid w:val="0043271D"/>
    <w:rsid w:val="004328F6"/>
    <w:rsid w:val="004329C4"/>
    <w:rsid w:val="00432AAD"/>
    <w:rsid w:val="004331CF"/>
    <w:rsid w:val="00433691"/>
    <w:rsid w:val="004352E0"/>
    <w:rsid w:val="004358A6"/>
    <w:rsid w:val="00435947"/>
    <w:rsid w:val="00435E1B"/>
    <w:rsid w:val="00436BB1"/>
    <w:rsid w:val="0043700F"/>
    <w:rsid w:val="004374EE"/>
    <w:rsid w:val="0044008E"/>
    <w:rsid w:val="00440CD8"/>
    <w:rsid w:val="00440E79"/>
    <w:rsid w:val="0044104D"/>
    <w:rsid w:val="004418EC"/>
    <w:rsid w:val="00441980"/>
    <w:rsid w:val="00442302"/>
    <w:rsid w:val="004426BD"/>
    <w:rsid w:val="00444023"/>
    <w:rsid w:val="00444BAD"/>
    <w:rsid w:val="004450EA"/>
    <w:rsid w:val="0044511D"/>
    <w:rsid w:val="004459F6"/>
    <w:rsid w:val="00446123"/>
    <w:rsid w:val="0044655E"/>
    <w:rsid w:val="004465F5"/>
    <w:rsid w:val="00446660"/>
    <w:rsid w:val="00446766"/>
    <w:rsid w:val="004477C0"/>
    <w:rsid w:val="0045000F"/>
    <w:rsid w:val="004510F0"/>
    <w:rsid w:val="0045163F"/>
    <w:rsid w:val="00452709"/>
    <w:rsid w:val="00452AEC"/>
    <w:rsid w:val="00453389"/>
    <w:rsid w:val="0045562F"/>
    <w:rsid w:val="004557D9"/>
    <w:rsid w:val="00457286"/>
    <w:rsid w:val="00457543"/>
    <w:rsid w:val="00457586"/>
    <w:rsid w:val="004575FD"/>
    <w:rsid w:val="0045766F"/>
    <w:rsid w:val="00457AC8"/>
    <w:rsid w:val="00457CB5"/>
    <w:rsid w:val="0046004F"/>
    <w:rsid w:val="00460543"/>
    <w:rsid w:val="00460D80"/>
    <w:rsid w:val="0046116D"/>
    <w:rsid w:val="0046190D"/>
    <w:rsid w:val="00461BC2"/>
    <w:rsid w:val="00461C78"/>
    <w:rsid w:val="00461CE4"/>
    <w:rsid w:val="00462793"/>
    <w:rsid w:val="004628A2"/>
    <w:rsid w:val="0046308B"/>
    <w:rsid w:val="004643E8"/>
    <w:rsid w:val="00464DB3"/>
    <w:rsid w:val="00466955"/>
    <w:rsid w:val="00467289"/>
    <w:rsid w:val="0047075F"/>
    <w:rsid w:val="004727CD"/>
    <w:rsid w:val="00472CDF"/>
    <w:rsid w:val="00472D0F"/>
    <w:rsid w:val="00472D84"/>
    <w:rsid w:val="004733DD"/>
    <w:rsid w:val="00473AD9"/>
    <w:rsid w:val="0047411A"/>
    <w:rsid w:val="00474A44"/>
    <w:rsid w:val="00474E45"/>
    <w:rsid w:val="00475629"/>
    <w:rsid w:val="00477138"/>
    <w:rsid w:val="00477698"/>
    <w:rsid w:val="0047794C"/>
    <w:rsid w:val="00477C69"/>
    <w:rsid w:val="004800BF"/>
    <w:rsid w:val="00480232"/>
    <w:rsid w:val="00480591"/>
    <w:rsid w:val="0048095A"/>
    <w:rsid w:val="00481AD7"/>
    <w:rsid w:val="00481B95"/>
    <w:rsid w:val="00482051"/>
    <w:rsid w:val="00482A74"/>
    <w:rsid w:val="00482CEE"/>
    <w:rsid w:val="004837DA"/>
    <w:rsid w:val="00483FA4"/>
    <w:rsid w:val="0048440C"/>
    <w:rsid w:val="00484DA2"/>
    <w:rsid w:val="0048546D"/>
    <w:rsid w:val="00485EDF"/>
    <w:rsid w:val="00486123"/>
    <w:rsid w:val="00486809"/>
    <w:rsid w:val="00486A7B"/>
    <w:rsid w:val="004873BE"/>
    <w:rsid w:val="00487BBC"/>
    <w:rsid w:val="00490880"/>
    <w:rsid w:val="00491F4F"/>
    <w:rsid w:val="00492CC3"/>
    <w:rsid w:val="00493205"/>
    <w:rsid w:val="0049376B"/>
    <w:rsid w:val="00494087"/>
    <w:rsid w:val="00494EC7"/>
    <w:rsid w:val="004952BF"/>
    <w:rsid w:val="00495F7D"/>
    <w:rsid w:val="004969CF"/>
    <w:rsid w:val="00496D49"/>
    <w:rsid w:val="00496D8C"/>
    <w:rsid w:val="00497510"/>
    <w:rsid w:val="00497CBA"/>
    <w:rsid w:val="00497D58"/>
    <w:rsid w:val="004A0183"/>
    <w:rsid w:val="004A08AC"/>
    <w:rsid w:val="004A08E8"/>
    <w:rsid w:val="004A3606"/>
    <w:rsid w:val="004A461B"/>
    <w:rsid w:val="004A596C"/>
    <w:rsid w:val="004A6BA4"/>
    <w:rsid w:val="004A6C20"/>
    <w:rsid w:val="004B0108"/>
    <w:rsid w:val="004B0BA2"/>
    <w:rsid w:val="004B1476"/>
    <w:rsid w:val="004B1B3A"/>
    <w:rsid w:val="004B20A9"/>
    <w:rsid w:val="004B22AF"/>
    <w:rsid w:val="004B23FD"/>
    <w:rsid w:val="004B23FE"/>
    <w:rsid w:val="004B2B9C"/>
    <w:rsid w:val="004B2CD4"/>
    <w:rsid w:val="004B3200"/>
    <w:rsid w:val="004B3332"/>
    <w:rsid w:val="004B3A32"/>
    <w:rsid w:val="004B43EF"/>
    <w:rsid w:val="004B45E2"/>
    <w:rsid w:val="004B49DE"/>
    <w:rsid w:val="004B4C08"/>
    <w:rsid w:val="004B4FB8"/>
    <w:rsid w:val="004B52CE"/>
    <w:rsid w:val="004B5AD0"/>
    <w:rsid w:val="004B61E8"/>
    <w:rsid w:val="004B67DF"/>
    <w:rsid w:val="004B6E8C"/>
    <w:rsid w:val="004B7024"/>
    <w:rsid w:val="004B7236"/>
    <w:rsid w:val="004B755E"/>
    <w:rsid w:val="004B77EE"/>
    <w:rsid w:val="004B782E"/>
    <w:rsid w:val="004C18E7"/>
    <w:rsid w:val="004C1DAA"/>
    <w:rsid w:val="004C24B1"/>
    <w:rsid w:val="004C262E"/>
    <w:rsid w:val="004C2A11"/>
    <w:rsid w:val="004C2AE1"/>
    <w:rsid w:val="004C44C0"/>
    <w:rsid w:val="004C4794"/>
    <w:rsid w:val="004C5236"/>
    <w:rsid w:val="004C600E"/>
    <w:rsid w:val="004C6355"/>
    <w:rsid w:val="004C6745"/>
    <w:rsid w:val="004C7D39"/>
    <w:rsid w:val="004D042B"/>
    <w:rsid w:val="004D05DE"/>
    <w:rsid w:val="004D05F6"/>
    <w:rsid w:val="004D0DF2"/>
    <w:rsid w:val="004D1579"/>
    <w:rsid w:val="004D226E"/>
    <w:rsid w:val="004D28C1"/>
    <w:rsid w:val="004D2BC6"/>
    <w:rsid w:val="004D33DB"/>
    <w:rsid w:val="004D3735"/>
    <w:rsid w:val="004D3B58"/>
    <w:rsid w:val="004D3C06"/>
    <w:rsid w:val="004D3FDA"/>
    <w:rsid w:val="004D4684"/>
    <w:rsid w:val="004D5008"/>
    <w:rsid w:val="004D67A1"/>
    <w:rsid w:val="004D6FCB"/>
    <w:rsid w:val="004D6FEE"/>
    <w:rsid w:val="004D7232"/>
    <w:rsid w:val="004D7246"/>
    <w:rsid w:val="004D7C8C"/>
    <w:rsid w:val="004E061D"/>
    <w:rsid w:val="004E109C"/>
    <w:rsid w:val="004E2591"/>
    <w:rsid w:val="004E2FFA"/>
    <w:rsid w:val="004E3529"/>
    <w:rsid w:val="004E446C"/>
    <w:rsid w:val="004E458A"/>
    <w:rsid w:val="004E5360"/>
    <w:rsid w:val="004E5BD2"/>
    <w:rsid w:val="004E7DE6"/>
    <w:rsid w:val="004E7EA5"/>
    <w:rsid w:val="004F039A"/>
    <w:rsid w:val="004F092F"/>
    <w:rsid w:val="004F0D5B"/>
    <w:rsid w:val="004F0D60"/>
    <w:rsid w:val="004F16D8"/>
    <w:rsid w:val="004F1FAD"/>
    <w:rsid w:val="004F219B"/>
    <w:rsid w:val="004F21DD"/>
    <w:rsid w:val="004F3EFF"/>
    <w:rsid w:val="004F496C"/>
    <w:rsid w:val="004F50CF"/>
    <w:rsid w:val="004F52F5"/>
    <w:rsid w:val="004F57FA"/>
    <w:rsid w:val="004F5BBE"/>
    <w:rsid w:val="004F5E58"/>
    <w:rsid w:val="004F6834"/>
    <w:rsid w:val="0050074A"/>
    <w:rsid w:val="00501D69"/>
    <w:rsid w:val="00501E43"/>
    <w:rsid w:val="005020BD"/>
    <w:rsid w:val="00502298"/>
    <w:rsid w:val="00502620"/>
    <w:rsid w:val="00502804"/>
    <w:rsid w:val="0050345B"/>
    <w:rsid w:val="00503C03"/>
    <w:rsid w:val="00503DB1"/>
    <w:rsid w:val="0050412B"/>
    <w:rsid w:val="00505271"/>
    <w:rsid w:val="00505638"/>
    <w:rsid w:val="005058C6"/>
    <w:rsid w:val="00506584"/>
    <w:rsid w:val="00510509"/>
    <w:rsid w:val="005105B4"/>
    <w:rsid w:val="00510DCF"/>
    <w:rsid w:val="00510FAB"/>
    <w:rsid w:val="00511C7B"/>
    <w:rsid w:val="00512426"/>
    <w:rsid w:val="00512C56"/>
    <w:rsid w:val="00512EDD"/>
    <w:rsid w:val="00513635"/>
    <w:rsid w:val="005138C5"/>
    <w:rsid w:val="00514105"/>
    <w:rsid w:val="00514901"/>
    <w:rsid w:val="00514B7D"/>
    <w:rsid w:val="00514D03"/>
    <w:rsid w:val="0051526F"/>
    <w:rsid w:val="005156E9"/>
    <w:rsid w:val="005159D9"/>
    <w:rsid w:val="00515E12"/>
    <w:rsid w:val="00516E57"/>
    <w:rsid w:val="00517C40"/>
    <w:rsid w:val="00517FA9"/>
    <w:rsid w:val="00520B0A"/>
    <w:rsid w:val="00520D1A"/>
    <w:rsid w:val="00521420"/>
    <w:rsid w:val="00521C3C"/>
    <w:rsid w:val="00521E41"/>
    <w:rsid w:val="00522200"/>
    <w:rsid w:val="00522C95"/>
    <w:rsid w:val="005237D9"/>
    <w:rsid w:val="00523E41"/>
    <w:rsid w:val="00524114"/>
    <w:rsid w:val="0052459E"/>
    <w:rsid w:val="00524646"/>
    <w:rsid w:val="00524677"/>
    <w:rsid w:val="00524B8C"/>
    <w:rsid w:val="00525404"/>
    <w:rsid w:val="0052563C"/>
    <w:rsid w:val="00525B05"/>
    <w:rsid w:val="005261CE"/>
    <w:rsid w:val="005269F4"/>
    <w:rsid w:val="00527BDE"/>
    <w:rsid w:val="00527D71"/>
    <w:rsid w:val="005304A1"/>
    <w:rsid w:val="00530B12"/>
    <w:rsid w:val="00536B93"/>
    <w:rsid w:val="00537A48"/>
    <w:rsid w:val="00540021"/>
    <w:rsid w:val="005417FE"/>
    <w:rsid w:val="00541E1D"/>
    <w:rsid w:val="00542410"/>
    <w:rsid w:val="005425B2"/>
    <w:rsid w:val="00543087"/>
    <w:rsid w:val="00543BD5"/>
    <w:rsid w:val="005446F8"/>
    <w:rsid w:val="00544B44"/>
    <w:rsid w:val="005451AC"/>
    <w:rsid w:val="005452B9"/>
    <w:rsid w:val="00545BC5"/>
    <w:rsid w:val="005465D7"/>
    <w:rsid w:val="0054706B"/>
    <w:rsid w:val="00547A74"/>
    <w:rsid w:val="00547FB1"/>
    <w:rsid w:val="00550D1F"/>
    <w:rsid w:val="005511FB"/>
    <w:rsid w:val="005528C8"/>
    <w:rsid w:val="00552A77"/>
    <w:rsid w:val="00553BD5"/>
    <w:rsid w:val="005545A4"/>
    <w:rsid w:val="00554ED8"/>
    <w:rsid w:val="00555BEC"/>
    <w:rsid w:val="005561C3"/>
    <w:rsid w:val="0055774D"/>
    <w:rsid w:val="005579F8"/>
    <w:rsid w:val="00557A48"/>
    <w:rsid w:val="00557C4B"/>
    <w:rsid w:val="00557DE6"/>
    <w:rsid w:val="00560177"/>
    <w:rsid w:val="005605E7"/>
    <w:rsid w:val="00560663"/>
    <w:rsid w:val="005612D2"/>
    <w:rsid w:val="005613D4"/>
    <w:rsid w:val="005620C6"/>
    <w:rsid w:val="00563A75"/>
    <w:rsid w:val="00564154"/>
    <w:rsid w:val="0056434E"/>
    <w:rsid w:val="00564B34"/>
    <w:rsid w:val="00564C6B"/>
    <w:rsid w:val="00565067"/>
    <w:rsid w:val="00565B4B"/>
    <w:rsid w:val="00566B29"/>
    <w:rsid w:val="00566FCE"/>
    <w:rsid w:val="0056704E"/>
    <w:rsid w:val="00567753"/>
    <w:rsid w:val="0057171C"/>
    <w:rsid w:val="005733B9"/>
    <w:rsid w:val="0057496D"/>
    <w:rsid w:val="0057518E"/>
    <w:rsid w:val="00575EA7"/>
    <w:rsid w:val="005760AE"/>
    <w:rsid w:val="00577C37"/>
    <w:rsid w:val="0058096D"/>
    <w:rsid w:val="00580EC5"/>
    <w:rsid w:val="005812E6"/>
    <w:rsid w:val="00581E67"/>
    <w:rsid w:val="00581FEF"/>
    <w:rsid w:val="00582018"/>
    <w:rsid w:val="005820E4"/>
    <w:rsid w:val="0058214F"/>
    <w:rsid w:val="00582189"/>
    <w:rsid w:val="0058295D"/>
    <w:rsid w:val="00582EF7"/>
    <w:rsid w:val="00583C8E"/>
    <w:rsid w:val="005847D7"/>
    <w:rsid w:val="00585610"/>
    <w:rsid w:val="00585775"/>
    <w:rsid w:val="00586219"/>
    <w:rsid w:val="0058634F"/>
    <w:rsid w:val="005873AA"/>
    <w:rsid w:val="00587655"/>
    <w:rsid w:val="00587960"/>
    <w:rsid w:val="00590ED2"/>
    <w:rsid w:val="00591443"/>
    <w:rsid w:val="00591889"/>
    <w:rsid w:val="00591945"/>
    <w:rsid w:val="0059280B"/>
    <w:rsid w:val="0059280C"/>
    <w:rsid w:val="00593452"/>
    <w:rsid w:val="00593A28"/>
    <w:rsid w:val="0059430D"/>
    <w:rsid w:val="00594353"/>
    <w:rsid w:val="005944AD"/>
    <w:rsid w:val="00594CA9"/>
    <w:rsid w:val="00595A29"/>
    <w:rsid w:val="00596819"/>
    <w:rsid w:val="00596E33"/>
    <w:rsid w:val="00596FF1"/>
    <w:rsid w:val="00597072"/>
    <w:rsid w:val="00597169"/>
    <w:rsid w:val="005A0361"/>
    <w:rsid w:val="005A0F92"/>
    <w:rsid w:val="005A0FD4"/>
    <w:rsid w:val="005A1241"/>
    <w:rsid w:val="005A1CE0"/>
    <w:rsid w:val="005A2379"/>
    <w:rsid w:val="005A24FE"/>
    <w:rsid w:val="005A2822"/>
    <w:rsid w:val="005A2EA5"/>
    <w:rsid w:val="005A309C"/>
    <w:rsid w:val="005A39F6"/>
    <w:rsid w:val="005A3A8E"/>
    <w:rsid w:val="005A3C55"/>
    <w:rsid w:val="005A415C"/>
    <w:rsid w:val="005A4A2D"/>
    <w:rsid w:val="005A4B06"/>
    <w:rsid w:val="005A4D9E"/>
    <w:rsid w:val="005A5070"/>
    <w:rsid w:val="005A6178"/>
    <w:rsid w:val="005A6F2E"/>
    <w:rsid w:val="005A721F"/>
    <w:rsid w:val="005A78B3"/>
    <w:rsid w:val="005A79CF"/>
    <w:rsid w:val="005A7F52"/>
    <w:rsid w:val="005B00F9"/>
    <w:rsid w:val="005B0109"/>
    <w:rsid w:val="005B0897"/>
    <w:rsid w:val="005B0F2A"/>
    <w:rsid w:val="005B108E"/>
    <w:rsid w:val="005B1611"/>
    <w:rsid w:val="005B1888"/>
    <w:rsid w:val="005B1987"/>
    <w:rsid w:val="005B3018"/>
    <w:rsid w:val="005B3393"/>
    <w:rsid w:val="005B3C2C"/>
    <w:rsid w:val="005B4065"/>
    <w:rsid w:val="005B43F1"/>
    <w:rsid w:val="005B5A28"/>
    <w:rsid w:val="005B65C3"/>
    <w:rsid w:val="005B6B73"/>
    <w:rsid w:val="005B6BF3"/>
    <w:rsid w:val="005B6D2D"/>
    <w:rsid w:val="005B6DEF"/>
    <w:rsid w:val="005B7057"/>
    <w:rsid w:val="005B7546"/>
    <w:rsid w:val="005B783E"/>
    <w:rsid w:val="005B783F"/>
    <w:rsid w:val="005B7E10"/>
    <w:rsid w:val="005C09CD"/>
    <w:rsid w:val="005C1F19"/>
    <w:rsid w:val="005C2791"/>
    <w:rsid w:val="005C2B5E"/>
    <w:rsid w:val="005C450C"/>
    <w:rsid w:val="005C4C2F"/>
    <w:rsid w:val="005C51EF"/>
    <w:rsid w:val="005C554D"/>
    <w:rsid w:val="005C64CE"/>
    <w:rsid w:val="005C6BCB"/>
    <w:rsid w:val="005C6FB5"/>
    <w:rsid w:val="005D0039"/>
    <w:rsid w:val="005D01A8"/>
    <w:rsid w:val="005D0F2D"/>
    <w:rsid w:val="005D0F46"/>
    <w:rsid w:val="005D1428"/>
    <w:rsid w:val="005D195B"/>
    <w:rsid w:val="005D22F8"/>
    <w:rsid w:val="005D3043"/>
    <w:rsid w:val="005D696F"/>
    <w:rsid w:val="005E0BD6"/>
    <w:rsid w:val="005E0CB9"/>
    <w:rsid w:val="005E12C0"/>
    <w:rsid w:val="005E1699"/>
    <w:rsid w:val="005E1A32"/>
    <w:rsid w:val="005E1C37"/>
    <w:rsid w:val="005E29A0"/>
    <w:rsid w:val="005E327A"/>
    <w:rsid w:val="005E32A3"/>
    <w:rsid w:val="005E3515"/>
    <w:rsid w:val="005E3ECE"/>
    <w:rsid w:val="005E43D2"/>
    <w:rsid w:val="005E49ED"/>
    <w:rsid w:val="005E4B26"/>
    <w:rsid w:val="005E4F3B"/>
    <w:rsid w:val="005E52FF"/>
    <w:rsid w:val="005E5999"/>
    <w:rsid w:val="005E60E5"/>
    <w:rsid w:val="005E6B8C"/>
    <w:rsid w:val="005F0842"/>
    <w:rsid w:val="005F16B6"/>
    <w:rsid w:val="005F1B66"/>
    <w:rsid w:val="005F1CC2"/>
    <w:rsid w:val="005F1D55"/>
    <w:rsid w:val="005F2536"/>
    <w:rsid w:val="005F29B6"/>
    <w:rsid w:val="005F3519"/>
    <w:rsid w:val="005F4ADA"/>
    <w:rsid w:val="005F6499"/>
    <w:rsid w:val="005F66B4"/>
    <w:rsid w:val="005F6800"/>
    <w:rsid w:val="00600164"/>
    <w:rsid w:val="00601047"/>
    <w:rsid w:val="0060149B"/>
    <w:rsid w:val="0060214A"/>
    <w:rsid w:val="006025C9"/>
    <w:rsid w:val="00602E1C"/>
    <w:rsid w:val="00603A6A"/>
    <w:rsid w:val="00603F6C"/>
    <w:rsid w:val="00604AA5"/>
    <w:rsid w:val="00604B46"/>
    <w:rsid w:val="00605157"/>
    <w:rsid w:val="006059CE"/>
    <w:rsid w:val="00606A08"/>
    <w:rsid w:val="00606BEB"/>
    <w:rsid w:val="006079A4"/>
    <w:rsid w:val="0061023B"/>
    <w:rsid w:val="00610422"/>
    <w:rsid w:val="00610FB0"/>
    <w:rsid w:val="00611207"/>
    <w:rsid w:val="0061165E"/>
    <w:rsid w:val="006121CE"/>
    <w:rsid w:val="00613A85"/>
    <w:rsid w:val="0061406A"/>
    <w:rsid w:val="006149E3"/>
    <w:rsid w:val="00615B5D"/>
    <w:rsid w:val="00616860"/>
    <w:rsid w:val="00616910"/>
    <w:rsid w:val="00616AA8"/>
    <w:rsid w:val="00616B91"/>
    <w:rsid w:val="00616EFE"/>
    <w:rsid w:val="00617398"/>
    <w:rsid w:val="0061748A"/>
    <w:rsid w:val="00617E9D"/>
    <w:rsid w:val="006202D8"/>
    <w:rsid w:val="00620DFE"/>
    <w:rsid w:val="0062235A"/>
    <w:rsid w:val="00623237"/>
    <w:rsid w:val="00623AC4"/>
    <w:rsid w:val="00624F0A"/>
    <w:rsid w:val="00625892"/>
    <w:rsid w:val="006264AA"/>
    <w:rsid w:val="00626ED5"/>
    <w:rsid w:val="00627ECD"/>
    <w:rsid w:val="00630166"/>
    <w:rsid w:val="00630328"/>
    <w:rsid w:val="00631488"/>
    <w:rsid w:val="006323C6"/>
    <w:rsid w:val="00632BA2"/>
    <w:rsid w:val="00633B6B"/>
    <w:rsid w:val="00633EF8"/>
    <w:rsid w:val="00635861"/>
    <w:rsid w:val="00636481"/>
    <w:rsid w:val="0063655F"/>
    <w:rsid w:val="006371B3"/>
    <w:rsid w:val="006371E1"/>
    <w:rsid w:val="006376DC"/>
    <w:rsid w:val="00637E4F"/>
    <w:rsid w:val="0064071E"/>
    <w:rsid w:val="0064083D"/>
    <w:rsid w:val="00641662"/>
    <w:rsid w:val="00641DBA"/>
    <w:rsid w:val="00642056"/>
    <w:rsid w:val="00642947"/>
    <w:rsid w:val="00643026"/>
    <w:rsid w:val="0064377E"/>
    <w:rsid w:val="0064390B"/>
    <w:rsid w:val="00643EA9"/>
    <w:rsid w:val="00644793"/>
    <w:rsid w:val="00645BB9"/>
    <w:rsid w:val="00646BD2"/>
    <w:rsid w:val="0064732D"/>
    <w:rsid w:val="00647349"/>
    <w:rsid w:val="006512B9"/>
    <w:rsid w:val="0065144A"/>
    <w:rsid w:val="0065147E"/>
    <w:rsid w:val="00651888"/>
    <w:rsid w:val="00652127"/>
    <w:rsid w:val="006521B3"/>
    <w:rsid w:val="00652336"/>
    <w:rsid w:val="006525D9"/>
    <w:rsid w:val="006530D5"/>
    <w:rsid w:val="00653264"/>
    <w:rsid w:val="00653BC4"/>
    <w:rsid w:val="006541E0"/>
    <w:rsid w:val="0065450B"/>
    <w:rsid w:val="006546E0"/>
    <w:rsid w:val="00654857"/>
    <w:rsid w:val="006549B1"/>
    <w:rsid w:val="0065533C"/>
    <w:rsid w:val="00655964"/>
    <w:rsid w:val="0065627A"/>
    <w:rsid w:val="006577B9"/>
    <w:rsid w:val="00660430"/>
    <w:rsid w:val="0066100A"/>
    <w:rsid w:val="00661863"/>
    <w:rsid w:val="00661CD2"/>
    <w:rsid w:val="00663022"/>
    <w:rsid w:val="006635F8"/>
    <w:rsid w:val="006642DE"/>
    <w:rsid w:val="0066438B"/>
    <w:rsid w:val="00664A9D"/>
    <w:rsid w:val="00665233"/>
    <w:rsid w:val="0066696F"/>
    <w:rsid w:val="00666BF1"/>
    <w:rsid w:val="00667802"/>
    <w:rsid w:val="00667E2F"/>
    <w:rsid w:val="00670B34"/>
    <w:rsid w:val="006715A5"/>
    <w:rsid w:val="00672133"/>
    <w:rsid w:val="00672FAA"/>
    <w:rsid w:val="00673D36"/>
    <w:rsid w:val="006741BB"/>
    <w:rsid w:val="006759D7"/>
    <w:rsid w:val="00675C26"/>
    <w:rsid w:val="00675F1D"/>
    <w:rsid w:val="00676C8A"/>
    <w:rsid w:val="0067787B"/>
    <w:rsid w:val="00677EE5"/>
    <w:rsid w:val="00677F5C"/>
    <w:rsid w:val="00680638"/>
    <w:rsid w:val="00680732"/>
    <w:rsid w:val="006818BA"/>
    <w:rsid w:val="00681FEA"/>
    <w:rsid w:val="00682049"/>
    <w:rsid w:val="006822D1"/>
    <w:rsid w:val="00682336"/>
    <w:rsid w:val="00684AF0"/>
    <w:rsid w:val="006850B9"/>
    <w:rsid w:val="00685D1C"/>
    <w:rsid w:val="00685FD0"/>
    <w:rsid w:val="0068661E"/>
    <w:rsid w:val="00686781"/>
    <w:rsid w:val="00686BAF"/>
    <w:rsid w:val="00687CE3"/>
    <w:rsid w:val="00687DC3"/>
    <w:rsid w:val="00690756"/>
    <w:rsid w:val="006907D8"/>
    <w:rsid w:val="00690B8B"/>
    <w:rsid w:val="00690FAD"/>
    <w:rsid w:val="006911AC"/>
    <w:rsid w:val="0069334F"/>
    <w:rsid w:val="00693506"/>
    <w:rsid w:val="00693561"/>
    <w:rsid w:val="00694474"/>
    <w:rsid w:val="0069452E"/>
    <w:rsid w:val="00695465"/>
    <w:rsid w:val="00696E17"/>
    <w:rsid w:val="006971B8"/>
    <w:rsid w:val="006A0707"/>
    <w:rsid w:val="006A085C"/>
    <w:rsid w:val="006A09F2"/>
    <w:rsid w:val="006A0D77"/>
    <w:rsid w:val="006A0F7B"/>
    <w:rsid w:val="006A1176"/>
    <w:rsid w:val="006A18D1"/>
    <w:rsid w:val="006A1980"/>
    <w:rsid w:val="006A1B87"/>
    <w:rsid w:val="006A2471"/>
    <w:rsid w:val="006A2A5E"/>
    <w:rsid w:val="006A30CB"/>
    <w:rsid w:val="006A3C98"/>
    <w:rsid w:val="006A3FCF"/>
    <w:rsid w:val="006A4794"/>
    <w:rsid w:val="006A4E0B"/>
    <w:rsid w:val="006A5704"/>
    <w:rsid w:val="006A5A7C"/>
    <w:rsid w:val="006A7100"/>
    <w:rsid w:val="006B0014"/>
    <w:rsid w:val="006B0187"/>
    <w:rsid w:val="006B04B8"/>
    <w:rsid w:val="006B04DA"/>
    <w:rsid w:val="006B062B"/>
    <w:rsid w:val="006B0CAC"/>
    <w:rsid w:val="006B11FE"/>
    <w:rsid w:val="006B1951"/>
    <w:rsid w:val="006B1A73"/>
    <w:rsid w:val="006B20B8"/>
    <w:rsid w:val="006B2148"/>
    <w:rsid w:val="006B2563"/>
    <w:rsid w:val="006B2FF9"/>
    <w:rsid w:val="006B3A2F"/>
    <w:rsid w:val="006B3B11"/>
    <w:rsid w:val="006B4451"/>
    <w:rsid w:val="006B4F15"/>
    <w:rsid w:val="006B4FBB"/>
    <w:rsid w:val="006B5009"/>
    <w:rsid w:val="006B52F4"/>
    <w:rsid w:val="006B57E4"/>
    <w:rsid w:val="006B5C5D"/>
    <w:rsid w:val="006B5F55"/>
    <w:rsid w:val="006B7133"/>
    <w:rsid w:val="006B79A5"/>
    <w:rsid w:val="006B7C0B"/>
    <w:rsid w:val="006C01A9"/>
    <w:rsid w:val="006C03B2"/>
    <w:rsid w:val="006C1511"/>
    <w:rsid w:val="006C17DE"/>
    <w:rsid w:val="006C227B"/>
    <w:rsid w:val="006C2958"/>
    <w:rsid w:val="006C4276"/>
    <w:rsid w:val="006C505D"/>
    <w:rsid w:val="006D01DA"/>
    <w:rsid w:val="006D09DF"/>
    <w:rsid w:val="006D0F29"/>
    <w:rsid w:val="006D1476"/>
    <w:rsid w:val="006D1DF1"/>
    <w:rsid w:val="006D29CD"/>
    <w:rsid w:val="006D2D6A"/>
    <w:rsid w:val="006D2FA2"/>
    <w:rsid w:val="006D3654"/>
    <w:rsid w:val="006D36D2"/>
    <w:rsid w:val="006D446B"/>
    <w:rsid w:val="006D489A"/>
    <w:rsid w:val="006D4A2A"/>
    <w:rsid w:val="006D6256"/>
    <w:rsid w:val="006D737B"/>
    <w:rsid w:val="006D76D9"/>
    <w:rsid w:val="006E012F"/>
    <w:rsid w:val="006E066E"/>
    <w:rsid w:val="006E08B1"/>
    <w:rsid w:val="006E1069"/>
    <w:rsid w:val="006E1432"/>
    <w:rsid w:val="006E1C8C"/>
    <w:rsid w:val="006E269B"/>
    <w:rsid w:val="006E2B3C"/>
    <w:rsid w:val="006E411A"/>
    <w:rsid w:val="006E41C5"/>
    <w:rsid w:val="006E495F"/>
    <w:rsid w:val="006E4FD0"/>
    <w:rsid w:val="006E4FFD"/>
    <w:rsid w:val="006E563D"/>
    <w:rsid w:val="006E5BBF"/>
    <w:rsid w:val="006E5C9F"/>
    <w:rsid w:val="006E6B66"/>
    <w:rsid w:val="006E72FA"/>
    <w:rsid w:val="006E7675"/>
    <w:rsid w:val="006E7F97"/>
    <w:rsid w:val="006F051B"/>
    <w:rsid w:val="006F13D6"/>
    <w:rsid w:val="006F1CC4"/>
    <w:rsid w:val="006F1D4E"/>
    <w:rsid w:val="006F3563"/>
    <w:rsid w:val="006F45BD"/>
    <w:rsid w:val="006F47B7"/>
    <w:rsid w:val="006F4D89"/>
    <w:rsid w:val="006F5D90"/>
    <w:rsid w:val="006F64C4"/>
    <w:rsid w:val="006F6BEA"/>
    <w:rsid w:val="006F7778"/>
    <w:rsid w:val="006F7993"/>
    <w:rsid w:val="006F7E40"/>
    <w:rsid w:val="0070063D"/>
    <w:rsid w:val="00700D61"/>
    <w:rsid w:val="00701507"/>
    <w:rsid w:val="00701BF8"/>
    <w:rsid w:val="00703274"/>
    <w:rsid w:val="007039CF"/>
    <w:rsid w:val="00703B64"/>
    <w:rsid w:val="00704B13"/>
    <w:rsid w:val="00705679"/>
    <w:rsid w:val="00705F8D"/>
    <w:rsid w:val="0070638B"/>
    <w:rsid w:val="00707206"/>
    <w:rsid w:val="007072F8"/>
    <w:rsid w:val="00707A72"/>
    <w:rsid w:val="00707FCD"/>
    <w:rsid w:val="007100D3"/>
    <w:rsid w:val="00710398"/>
    <w:rsid w:val="00710BBE"/>
    <w:rsid w:val="00711036"/>
    <w:rsid w:val="00711F9E"/>
    <w:rsid w:val="00711FAF"/>
    <w:rsid w:val="007129EE"/>
    <w:rsid w:val="00712D69"/>
    <w:rsid w:val="00713698"/>
    <w:rsid w:val="0071372A"/>
    <w:rsid w:val="00713CE4"/>
    <w:rsid w:val="00713D62"/>
    <w:rsid w:val="00714393"/>
    <w:rsid w:val="00714982"/>
    <w:rsid w:val="007153FA"/>
    <w:rsid w:val="00715C18"/>
    <w:rsid w:val="007162B0"/>
    <w:rsid w:val="00716A66"/>
    <w:rsid w:val="007202F3"/>
    <w:rsid w:val="00721C53"/>
    <w:rsid w:val="007222E5"/>
    <w:rsid w:val="007237FB"/>
    <w:rsid w:val="00723F21"/>
    <w:rsid w:val="00724683"/>
    <w:rsid w:val="0072474A"/>
    <w:rsid w:val="0072580D"/>
    <w:rsid w:val="007262D4"/>
    <w:rsid w:val="00727AF2"/>
    <w:rsid w:val="00727D3E"/>
    <w:rsid w:val="00730317"/>
    <w:rsid w:val="007303EC"/>
    <w:rsid w:val="007306DC"/>
    <w:rsid w:val="00730A8B"/>
    <w:rsid w:val="007312F5"/>
    <w:rsid w:val="007320A4"/>
    <w:rsid w:val="00732294"/>
    <w:rsid w:val="00732462"/>
    <w:rsid w:val="00732789"/>
    <w:rsid w:val="00732D20"/>
    <w:rsid w:val="00732F03"/>
    <w:rsid w:val="0073367C"/>
    <w:rsid w:val="007348FF"/>
    <w:rsid w:val="00734E18"/>
    <w:rsid w:val="00735087"/>
    <w:rsid w:val="00735420"/>
    <w:rsid w:val="00735509"/>
    <w:rsid w:val="00735C4C"/>
    <w:rsid w:val="00737ACD"/>
    <w:rsid w:val="00740487"/>
    <w:rsid w:val="00740AEB"/>
    <w:rsid w:val="007412D9"/>
    <w:rsid w:val="007415DE"/>
    <w:rsid w:val="00741DA4"/>
    <w:rsid w:val="00742485"/>
    <w:rsid w:val="00742BDC"/>
    <w:rsid w:val="00743762"/>
    <w:rsid w:val="0074440B"/>
    <w:rsid w:val="0074471B"/>
    <w:rsid w:val="00745676"/>
    <w:rsid w:val="007459B6"/>
    <w:rsid w:val="00745A58"/>
    <w:rsid w:val="00745E47"/>
    <w:rsid w:val="00745F18"/>
    <w:rsid w:val="00746635"/>
    <w:rsid w:val="00746F48"/>
    <w:rsid w:val="00747201"/>
    <w:rsid w:val="00750AC2"/>
    <w:rsid w:val="00751053"/>
    <w:rsid w:val="00751CAB"/>
    <w:rsid w:val="00751CDD"/>
    <w:rsid w:val="00753618"/>
    <w:rsid w:val="00753D22"/>
    <w:rsid w:val="00754A78"/>
    <w:rsid w:val="00754D79"/>
    <w:rsid w:val="00755127"/>
    <w:rsid w:val="00756546"/>
    <w:rsid w:val="007565F8"/>
    <w:rsid w:val="00756F82"/>
    <w:rsid w:val="00757A09"/>
    <w:rsid w:val="00757B26"/>
    <w:rsid w:val="00760627"/>
    <w:rsid w:val="007609C8"/>
    <w:rsid w:val="00760E24"/>
    <w:rsid w:val="007610C5"/>
    <w:rsid w:val="007613E5"/>
    <w:rsid w:val="00761D19"/>
    <w:rsid w:val="00762636"/>
    <w:rsid w:val="007630F2"/>
    <w:rsid w:val="00764B89"/>
    <w:rsid w:val="00764C97"/>
    <w:rsid w:val="00765836"/>
    <w:rsid w:val="00765A6F"/>
    <w:rsid w:val="0076676A"/>
    <w:rsid w:val="00766A47"/>
    <w:rsid w:val="00766A6E"/>
    <w:rsid w:val="00766F45"/>
    <w:rsid w:val="0076726E"/>
    <w:rsid w:val="00767348"/>
    <w:rsid w:val="00767A15"/>
    <w:rsid w:val="00767CDC"/>
    <w:rsid w:val="00770429"/>
    <w:rsid w:val="0077084A"/>
    <w:rsid w:val="00771330"/>
    <w:rsid w:val="0077220D"/>
    <w:rsid w:val="00772ECB"/>
    <w:rsid w:val="0077341D"/>
    <w:rsid w:val="00773737"/>
    <w:rsid w:val="00773A1B"/>
    <w:rsid w:val="007740EC"/>
    <w:rsid w:val="00774647"/>
    <w:rsid w:val="00774DD1"/>
    <w:rsid w:val="00774EEB"/>
    <w:rsid w:val="0077581D"/>
    <w:rsid w:val="00775FF9"/>
    <w:rsid w:val="00776E0A"/>
    <w:rsid w:val="007771A1"/>
    <w:rsid w:val="007776F5"/>
    <w:rsid w:val="007804DC"/>
    <w:rsid w:val="007811E3"/>
    <w:rsid w:val="00781ED5"/>
    <w:rsid w:val="00782495"/>
    <w:rsid w:val="007830BB"/>
    <w:rsid w:val="007836D6"/>
    <w:rsid w:val="007838AA"/>
    <w:rsid w:val="00783D1A"/>
    <w:rsid w:val="00783E1A"/>
    <w:rsid w:val="00785078"/>
    <w:rsid w:val="007860FB"/>
    <w:rsid w:val="007864EB"/>
    <w:rsid w:val="0078676E"/>
    <w:rsid w:val="00786874"/>
    <w:rsid w:val="007868EF"/>
    <w:rsid w:val="007869D0"/>
    <w:rsid w:val="00786A0F"/>
    <w:rsid w:val="0078780F"/>
    <w:rsid w:val="007878A7"/>
    <w:rsid w:val="00787F86"/>
    <w:rsid w:val="007905BD"/>
    <w:rsid w:val="0079105F"/>
    <w:rsid w:val="0079165E"/>
    <w:rsid w:val="007919ED"/>
    <w:rsid w:val="00791CAD"/>
    <w:rsid w:val="0079296B"/>
    <w:rsid w:val="00793625"/>
    <w:rsid w:val="007936D9"/>
    <w:rsid w:val="00793786"/>
    <w:rsid w:val="0079383B"/>
    <w:rsid w:val="00793EFE"/>
    <w:rsid w:val="00794543"/>
    <w:rsid w:val="007948D6"/>
    <w:rsid w:val="00794AD6"/>
    <w:rsid w:val="00794BA9"/>
    <w:rsid w:val="007957D8"/>
    <w:rsid w:val="00795C9F"/>
    <w:rsid w:val="00796B40"/>
    <w:rsid w:val="00796E86"/>
    <w:rsid w:val="007A10C5"/>
    <w:rsid w:val="007A1187"/>
    <w:rsid w:val="007A11E8"/>
    <w:rsid w:val="007A141F"/>
    <w:rsid w:val="007A193D"/>
    <w:rsid w:val="007A1F1D"/>
    <w:rsid w:val="007A2690"/>
    <w:rsid w:val="007A275F"/>
    <w:rsid w:val="007A2A34"/>
    <w:rsid w:val="007A2D3E"/>
    <w:rsid w:val="007A37DC"/>
    <w:rsid w:val="007A38CA"/>
    <w:rsid w:val="007A40B7"/>
    <w:rsid w:val="007A49AB"/>
    <w:rsid w:val="007A4F12"/>
    <w:rsid w:val="007A54DC"/>
    <w:rsid w:val="007A54EE"/>
    <w:rsid w:val="007A5773"/>
    <w:rsid w:val="007A652A"/>
    <w:rsid w:val="007A790B"/>
    <w:rsid w:val="007A7C07"/>
    <w:rsid w:val="007A7CC8"/>
    <w:rsid w:val="007B1346"/>
    <w:rsid w:val="007B16A7"/>
    <w:rsid w:val="007B1978"/>
    <w:rsid w:val="007B1B94"/>
    <w:rsid w:val="007B2835"/>
    <w:rsid w:val="007B2B87"/>
    <w:rsid w:val="007B3075"/>
    <w:rsid w:val="007B3A6C"/>
    <w:rsid w:val="007B3BDC"/>
    <w:rsid w:val="007B55AF"/>
    <w:rsid w:val="007B5933"/>
    <w:rsid w:val="007B594E"/>
    <w:rsid w:val="007B61A0"/>
    <w:rsid w:val="007B6566"/>
    <w:rsid w:val="007B6AD5"/>
    <w:rsid w:val="007B6C6C"/>
    <w:rsid w:val="007B722A"/>
    <w:rsid w:val="007C073D"/>
    <w:rsid w:val="007C0A35"/>
    <w:rsid w:val="007C1AD9"/>
    <w:rsid w:val="007C2031"/>
    <w:rsid w:val="007C26BA"/>
    <w:rsid w:val="007C2A23"/>
    <w:rsid w:val="007C2C30"/>
    <w:rsid w:val="007C39E7"/>
    <w:rsid w:val="007C4088"/>
    <w:rsid w:val="007C6731"/>
    <w:rsid w:val="007C6739"/>
    <w:rsid w:val="007C6D8E"/>
    <w:rsid w:val="007C6F15"/>
    <w:rsid w:val="007C7173"/>
    <w:rsid w:val="007C71DE"/>
    <w:rsid w:val="007C7AC0"/>
    <w:rsid w:val="007C7B72"/>
    <w:rsid w:val="007D02CA"/>
    <w:rsid w:val="007D087B"/>
    <w:rsid w:val="007D1074"/>
    <w:rsid w:val="007D1C33"/>
    <w:rsid w:val="007D1EFB"/>
    <w:rsid w:val="007D256B"/>
    <w:rsid w:val="007D2991"/>
    <w:rsid w:val="007D2D03"/>
    <w:rsid w:val="007D35F3"/>
    <w:rsid w:val="007D369E"/>
    <w:rsid w:val="007D4071"/>
    <w:rsid w:val="007D42BB"/>
    <w:rsid w:val="007D4463"/>
    <w:rsid w:val="007D44FC"/>
    <w:rsid w:val="007D4989"/>
    <w:rsid w:val="007D4AC2"/>
    <w:rsid w:val="007D544C"/>
    <w:rsid w:val="007D577F"/>
    <w:rsid w:val="007D79E4"/>
    <w:rsid w:val="007D7AE3"/>
    <w:rsid w:val="007D7D28"/>
    <w:rsid w:val="007D7EFD"/>
    <w:rsid w:val="007E125E"/>
    <w:rsid w:val="007E18D5"/>
    <w:rsid w:val="007E1984"/>
    <w:rsid w:val="007E1D85"/>
    <w:rsid w:val="007E24D8"/>
    <w:rsid w:val="007E2C4F"/>
    <w:rsid w:val="007E2ED4"/>
    <w:rsid w:val="007E300B"/>
    <w:rsid w:val="007E36C4"/>
    <w:rsid w:val="007E378C"/>
    <w:rsid w:val="007E38F9"/>
    <w:rsid w:val="007E455C"/>
    <w:rsid w:val="007E51F2"/>
    <w:rsid w:val="007E55B8"/>
    <w:rsid w:val="007E57D2"/>
    <w:rsid w:val="007E6A66"/>
    <w:rsid w:val="007E6AEF"/>
    <w:rsid w:val="007E6AF2"/>
    <w:rsid w:val="007E6E39"/>
    <w:rsid w:val="007E782F"/>
    <w:rsid w:val="007E7929"/>
    <w:rsid w:val="007E7C87"/>
    <w:rsid w:val="007E7DCB"/>
    <w:rsid w:val="007F17DC"/>
    <w:rsid w:val="007F3534"/>
    <w:rsid w:val="007F3F21"/>
    <w:rsid w:val="007F3FB3"/>
    <w:rsid w:val="007F40FA"/>
    <w:rsid w:val="007F53C0"/>
    <w:rsid w:val="007F53DC"/>
    <w:rsid w:val="007F54A4"/>
    <w:rsid w:val="007F5E99"/>
    <w:rsid w:val="007F62AB"/>
    <w:rsid w:val="007F6808"/>
    <w:rsid w:val="007F73CB"/>
    <w:rsid w:val="007F79B9"/>
    <w:rsid w:val="007F7A01"/>
    <w:rsid w:val="00800416"/>
    <w:rsid w:val="008008AA"/>
    <w:rsid w:val="00800EEA"/>
    <w:rsid w:val="008014AD"/>
    <w:rsid w:val="00803131"/>
    <w:rsid w:val="00804499"/>
    <w:rsid w:val="008055C0"/>
    <w:rsid w:val="008056FF"/>
    <w:rsid w:val="00805C95"/>
    <w:rsid w:val="00806137"/>
    <w:rsid w:val="008074D6"/>
    <w:rsid w:val="0080777F"/>
    <w:rsid w:val="00807B6A"/>
    <w:rsid w:val="0081021E"/>
    <w:rsid w:val="0081085B"/>
    <w:rsid w:val="00810BBE"/>
    <w:rsid w:val="00810F1D"/>
    <w:rsid w:val="00811E6A"/>
    <w:rsid w:val="008120F3"/>
    <w:rsid w:val="0081218F"/>
    <w:rsid w:val="0081309E"/>
    <w:rsid w:val="0081333F"/>
    <w:rsid w:val="00813585"/>
    <w:rsid w:val="008138BE"/>
    <w:rsid w:val="00814B39"/>
    <w:rsid w:val="00816087"/>
    <w:rsid w:val="008166B5"/>
    <w:rsid w:val="00816EEB"/>
    <w:rsid w:val="00817F8F"/>
    <w:rsid w:val="008206BD"/>
    <w:rsid w:val="00820BF6"/>
    <w:rsid w:val="00821111"/>
    <w:rsid w:val="00821153"/>
    <w:rsid w:val="00822D0B"/>
    <w:rsid w:val="00823811"/>
    <w:rsid w:val="00823CAF"/>
    <w:rsid w:val="008254C8"/>
    <w:rsid w:val="00825645"/>
    <w:rsid w:val="00825F71"/>
    <w:rsid w:val="008266DD"/>
    <w:rsid w:val="00826D00"/>
    <w:rsid w:val="008270B6"/>
    <w:rsid w:val="00827107"/>
    <w:rsid w:val="0082778D"/>
    <w:rsid w:val="00827B88"/>
    <w:rsid w:val="0083128E"/>
    <w:rsid w:val="008314C0"/>
    <w:rsid w:val="008321C0"/>
    <w:rsid w:val="008323E3"/>
    <w:rsid w:val="00832C3A"/>
    <w:rsid w:val="008337BF"/>
    <w:rsid w:val="008338E3"/>
    <w:rsid w:val="00833AB7"/>
    <w:rsid w:val="00834784"/>
    <w:rsid w:val="00834864"/>
    <w:rsid w:val="00834F75"/>
    <w:rsid w:val="00835517"/>
    <w:rsid w:val="008356FE"/>
    <w:rsid w:val="00835C4E"/>
    <w:rsid w:val="008378FC"/>
    <w:rsid w:val="0084033C"/>
    <w:rsid w:val="00840F98"/>
    <w:rsid w:val="00841D8E"/>
    <w:rsid w:val="00841E2C"/>
    <w:rsid w:val="00842601"/>
    <w:rsid w:val="00842AC7"/>
    <w:rsid w:val="008434C8"/>
    <w:rsid w:val="00843D93"/>
    <w:rsid w:val="00843FF3"/>
    <w:rsid w:val="00844A73"/>
    <w:rsid w:val="00844C68"/>
    <w:rsid w:val="00844CBF"/>
    <w:rsid w:val="00844E25"/>
    <w:rsid w:val="008455D5"/>
    <w:rsid w:val="0084592A"/>
    <w:rsid w:val="00845A86"/>
    <w:rsid w:val="00845D88"/>
    <w:rsid w:val="008464A2"/>
    <w:rsid w:val="00847277"/>
    <w:rsid w:val="00847630"/>
    <w:rsid w:val="00847E96"/>
    <w:rsid w:val="008503E8"/>
    <w:rsid w:val="0085091B"/>
    <w:rsid w:val="00852488"/>
    <w:rsid w:val="00852520"/>
    <w:rsid w:val="00852D05"/>
    <w:rsid w:val="00853255"/>
    <w:rsid w:val="00853573"/>
    <w:rsid w:val="00853762"/>
    <w:rsid w:val="008545C2"/>
    <w:rsid w:val="0085491F"/>
    <w:rsid w:val="00855636"/>
    <w:rsid w:val="00855A10"/>
    <w:rsid w:val="00856047"/>
    <w:rsid w:val="00856BC0"/>
    <w:rsid w:val="00856FC7"/>
    <w:rsid w:val="008579A5"/>
    <w:rsid w:val="00857DDA"/>
    <w:rsid w:val="00860585"/>
    <w:rsid w:val="00861273"/>
    <w:rsid w:val="0086168F"/>
    <w:rsid w:val="0086258C"/>
    <w:rsid w:val="00862A4A"/>
    <w:rsid w:val="00862E1E"/>
    <w:rsid w:val="008633CD"/>
    <w:rsid w:val="00864180"/>
    <w:rsid w:val="008645DB"/>
    <w:rsid w:val="0086537E"/>
    <w:rsid w:val="00865BB8"/>
    <w:rsid w:val="00867006"/>
    <w:rsid w:val="00867B3D"/>
    <w:rsid w:val="00871598"/>
    <w:rsid w:val="00871BFB"/>
    <w:rsid w:val="0087202A"/>
    <w:rsid w:val="008734BF"/>
    <w:rsid w:val="00873E22"/>
    <w:rsid w:val="0087450E"/>
    <w:rsid w:val="00875AFA"/>
    <w:rsid w:val="008761E0"/>
    <w:rsid w:val="008766D6"/>
    <w:rsid w:val="00877A1E"/>
    <w:rsid w:val="00880AB9"/>
    <w:rsid w:val="00880B9B"/>
    <w:rsid w:val="00880F6F"/>
    <w:rsid w:val="008815FD"/>
    <w:rsid w:val="00881709"/>
    <w:rsid w:val="00881F8E"/>
    <w:rsid w:val="00882D20"/>
    <w:rsid w:val="008842E9"/>
    <w:rsid w:val="0088436D"/>
    <w:rsid w:val="0088455A"/>
    <w:rsid w:val="00884938"/>
    <w:rsid w:val="00884D30"/>
    <w:rsid w:val="00885127"/>
    <w:rsid w:val="00885439"/>
    <w:rsid w:val="00885845"/>
    <w:rsid w:val="0088596E"/>
    <w:rsid w:val="00885BEE"/>
    <w:rsid w:val="0088614B"/>
    <w:rsid w:val="008864B3"/>
    <w:rsid w:val="0088746C"/>
    <w:rsid w:val="0089006C"/>
    <w:rsid w:val="0089069E"/>
    <w:rsid w:val="00890DA4"/>
    <w:rsid w:val="0089100F"/>
    <w:rsid w:val="00892242"/>
    <w:rsid w:val="00892CA8"/>
    <w:rsid w:val="00893AAB"/>
    <w:rsid w:val="008943FA"/>
    <w:rsid w:val="00894EBD"/>
    <w:rsid w:val="008964C4"/>
    <w:rsid w:val="00896898"/>
    <w:rsid w:val="00896F3C"/>
    <w:rsid w:val="00897F69"/>
    <w:rsid w:val="008A11AC"/>
    <w:rsid w:val="008A1474"/>
    <w:rsid w:val="008A297A"/>
    <w:rsid w:val="008A2A86"/>
    <w:rsid w:val="008A3E1D"/>
    <w:rsid w:val="008A3F48"/>
    <w:rsid w:val="008A3F78"/>
    <w:rsid w:val="008A45C9"/>
    <w:rsid w:val="008A48CE"/>
    <w:rsid w:val="008A6763"/>
    <w:rsid w:val="008A7FA5"/>
    <w:rsid w:val="008B06A3"/>
    <w:rsid w:val="008B0C2F"/>
    <w:rsid w:val="008B1588"/>
    <w:rsid w:val="008B1929"/>
    <w:rsid w:val="008B2B3B"/>
    <w:rsid w:val="008B2C44"/>
    <w:rsid w:val="008B2D5D"/>
    <w:rsid w:val="008B2E1F"/>
    <w:rsid w:val="008B2E6B"/>
    <w:rsid w:val="008B39F1"/>
    <w:rsid w:val="008B4007"/>
    <w:rsid w:val="008B458D"/>
    <w:rsid w:val="008B4670"/>
    <w:rsid w:val="008B4F95"/>
    <w:rsid w:val="008B5633"/>
    <w:rsid w:val="008B5DF2"/>
    <w:rsid w:val="008B63C0"/>
    <w:rsid w:val="008B6981"/>
    <w:rsid w:val="008C0644"/>
    <w:rsid w:val="008C09C1"/>
    <w:rsid w:val="008C1113"/>
    <w:rsid w:val="008C1C8E"/>
    <w:rsid w:val="008C20EB"/>
    <w:rsid w:val="008C21BD"/>
    <w:rsid w:val="008C2395"/>
    <w:rsid w:val="008C248C"/>
    <w:rsid w:val="008C2C22"/>
    <w:rsid w:val="008C2C80"/>
    <w:rsid w:val="008C3081"/>
    <w:rsid w:val="008C3509"/>
    <w:rsid w:val="008C48A4"/>
    <w:rsid w:val="008C48C6"/>
    <w:rsid w:val="008C581A"/>
    <w:rsid w:val="008C6147"/>
    <w:rsid w:val="008C6808"/>
    <w:rsid w:val="008C72DD"/>
    <w:rsid w:val="008D0CE5"/>
    <w:rsid w:val="008D0EB2"/>
    <w:rsid w:val="008D1CE3"/>
    <w:rsid w:val="008D23BF"/>
    <w:rsid w:val="008D288E"/>
    <w:rsid w:val="008D2C45"/>
    <w:rsid w:val="008D2C8D"/>
    <w:rsid w:val="008D3428"/>
    <w:rsid w:val="008D3500"/>
    <w:rsid w:val="008D37FC"/>
    <w:rsid w:val="008D3B86"/>
    <w:rsid w:val="008D3F76"/>
    <w:rsid w:val="008D40B1"/>
    <w:rsid w:val="008D4C81"/>
    <w:rsid w:val="008D526C"/>
    <w:rsid w:val="008D5B8E"/>
    <w:rsid w:val="008D673F"/>
    <w:rsid w:val="008D7142"/>
    <w:rsid w:val="008E1A22"/>
    <w:rsid w:val="008E21B6"/>
    <w:rsid w:val="008E2654"/>
    <w:rsid w:val="008E28CB"/>
    <w:rsid w:val="008E313C"/>
    <w:rsid w:val="008E42A3"/>
    <w:rsid w:val="008E4F1D"/>
    <w:rsid w:val="008E50F8"/>
    <w:rsid w:val="008E5C9D"/>
    <w:rsid w:val="008E67F2"/>
    <w:rsid w:val="008E6B36"/>
    <w:rsid w:val="008E714C"/>
    <w:rsid w:val="008E7204"/>
    <w:rsid w:val="008E733A"/>
    <w:rsid w:val="008E7919"/>
    <w:rsid w:val="008F037A"/>
    <w:rsid w:val="008F0E18"/>
    <w:rsid w:val="008F12A9"/>
    <w:rsid w:val="008F1FC1"/>
    <w:rsid w:val="008F3C76"/>
    <w:rsid w:val="008F3FD4"/>
    <w:rsid w:val="008F4578"/>
    <w:rsid w:val="008F4759"/>
    <w:rsid w:val="008F4B92"/>
    <w:rsid w:val="008F5310"/>
    <w:rsid w:val="008F55EF"/>
    <w:rsid w:val="008F585B"/>
    <w:rsid w:val="008F5FDA"/>
    <w:rsid w:val="008F670F"/>
    <w:rsid w:val="008F6791"/>
    <w:rsid w:val="008F67FF"/>
    <w:rsid w:val="008F6A0B"/>
    <w:rsid w:val="008F6C17"/>
    <w:rsid w:val="008F6E2F"/>
    <w:rsid w:val="008F6E30"/>
    <w:rsid w:val="008F7E2F"/>
    <w:rsid w:val="00900274"/>
    <w:rsid w:val="009011C9"/>
    <w:rsid w:val="0090222E"/>
    <w:rsid w:val="009022F3"/>
    <w:rsid w:val="0090247F"/>
    <w:rsid w:val="00902780"/>
    <w:rsid w:val="00902ABE"/>
    <w:rsid w:val="00903557"/>
    <w:rsid w:val="00903982"/>
    <w:rsid w:val="009039D0"/>
    <w:rsid w:val="00903AE7"/>
    <w:rsid w:val="0090442F"/>
    <w:rsid w:val="009058BF"/>
    <w:rsid w:val="00905A8E"/>
    <w:rsid w:val="00905C7C"/>
    <w:rsid w:val="0090689B"/>
    <w:rsid w:val="00907487"/>
    <w:rsid w:val="00907968"/>
    <w:rsid w:val="00910C99"/>
    <w:rsid w:val="00910CAB"/>
    <w:rsid w:val="00910F04"/>
    <w:rsid w:val="009111A8"/>
    <w:rsid w:val="00911764"/>
    <w:rsid w:val="00911A5F"/>
    <w:rsid w:val="00913EBC"/>
    <w:rsid w:val="00913F43"/>
    <w:rsid w:val="00914E81"/>
    <w:rsid w:val="00916903"/>
    <w:rsid w:val="009172BC"/>
    <w:rsid w:val="00917A47"/>
    <w:rsid w:val="00917CAB"/>
    <w:rsid w:val="00920153"/>
    <w:rsid w:val="00920440"/>
    <w:rsid w:val="00921A44"/>
    <w:rsid w:val="0092316F"/>
    <w:rsid w:val="0092336F"/>
    <w:rsid w:val="00923A99"/>
    <w:rsid w:val="00924566"/>
    <w:rsid w:val="009258E0"/>
    <w:rsid w:val="00925F6F"/>
    <w:rsid w:val="00927CCE"/>
    <w:rsid w:val="00927F97"/>
    <w:rsid w:val="00930139"/>
    <w:rsid w:val="0093058F"/>
    <w:rsid w:val="0093063E"/>
    <w:rsid w:val="00930822"/>
    <w:rsid w:val="0093236F"/>
    <w:rsid w:val="0093284C"/>
    <w:rsid w:val="00932889"/>
    <w:rsid w:val="00932F40"/>
    <w:rsid w:val="00933C3C"/>
    <w:rsid w:val="00933D7A"/>
    <w:rsid w:val="009346F1"/>
    <w:rsid w:val="0093475F"/>
    <w:rsid w:val="0093486A"/>
    <w:rsid w:val="009348F8"/>
    <w:rsid w:val="00934DFC"/>
    <w:rsid w:val="00934F36"/>
    <w:rsid w:val="009354DF"/>
    <w:rsid w:val="009371D0"/>
    <w:rsid w:val="009372BA"/>
    <w:rsid w:val="00937453"/>
    <w:rsid w:val="00937571"/>
    <w:rsid w:val="0094004B"/>
    <w:rsid w:val="00940155"/>
    <w:rsid w:val="00940B45"/>
    <w:rsid w:val="00940C4A"/>
    <w:rsid w:val="009426D5"/>
    <w:rsid w:val="00942988"/>
    <w:rsid w:val="009430C1"/>
    <w:rsid w:val="0094368B"/>
    <w:rsid w:val="009436AF"/>
    <w:rsid w:val="0094428A"/>
    <w:rsid w:val="00945863"/>
    <w:rsid w:val="00946E08"/>
    <w:rsid w:val="00947A57"/>
    <w:rsid w:val="00947C32"/>
    <w:rsid w:val="00947EA6"/>
    <w:rsid w:val="00947EBA"/>
    <w:rsid w:val="00950B4C"/>
    <w:rsid w:val="00951D39"/>
    <w:rsid w:val="00954297"/>
    <w:rsid w:val="00954C48"/>
    <w:rsid w:val="00954CCF"/>
    <w:rsid w:val="00955C0C"/>
    <w:rsid w:val="009566E9"/>
    <w:rsid w:val="00956A15"/>
    <w:rsid w:val="00956A40"/>
    <w:rsid w:val="00957892"/>
    <w:rsid w:val="00957E93"/>
    <w:rsid w:val="0096009D"/>
    <w:rsid w:val="009614AB"/>
    <w:rsid w:val="00961A09"/>
    <w:rsid w:val="0096216D"/>
    <w:rsid w:val="0096313D"/>
    <w:rsid w:val="009639D3"/>
    <w:rsid w:val="00964995"/>
    <w:rsid w:val="00964B74"/>
    <w:rsid w:val="00964D38"/>
    <w:rsid w:val="00965AF7"/>
    <w:rsid w:val="00965DCC"/>
    <w:rsid w:val="009668C7"/>
    <w:rsid w:val="00966A97"/>
    <w:rsid w:val="00967743"/>
    <w:rsid w:val="0096782E"/>
    <w:rsid w:val="009702A2"/>
    <w:rsid w:val="00970DC4"/>
    <w:rsid w:val="00971758"/>
    <w:rsid w:val="00972131"/>
    <w:rsid w:val="0097232E"/>
    <w:rsid w:val="00972D2E"/>
    <w:rsid w:val="00973C03"/>
    <w:rsid w:val="00974486"/>
    <w:rsid w:val="009748CB"/>
    <w:rsid w:val="00975CB9"/>
    <w:rsid w:val="0097618E"/>
    <w:rsid w:val="0097652A"/>
    <w:rsid w:val="00976D5C"/>
    <w:rsid w:val="00976DEB"/>
    <w:rsid w:val="00977733"/>
    <w:rsid w:val="009806FD"/>
    <w:rsid w:val="0098132F"/>
    <w:rsid w:val="00981397"/>
    <w:rsid w:val="00981537"/>
    <w:rsid w:val="00981A3D"/>
    <w:rsid w:val="00983D5F"/>
    <w:rsid w:val="00984111"/>
    <w:rsid w:val="00985014"/>
    <w:rsid w:val="00985701"/>
    <w:rsid w:val="0098620A"/>
    <w:rsid w:val="00986DE0"/>
    <w:rsid w:val="0098705A"/>
    <w:rsid w:val="00987124"/>
    <w:rsid w:val="00987F3E"/>
    <w:rsid w:val="00987F69"/>
    <w:rsid w:val="00990885"/>
    <w:rsid w:val="009916F5"/>
    <w:rsid w:val="00991838"/>
    <w:rsid w:val="00991880"/>
    <w:rsid w:val="00991C26"/>
    <w:rsid w:val="00991EAB"/>
    <w:rsid w:val="00991F94"/>
    <w:rsid w:val="009920B8"/>
    <w:rsid w:val="0099285A"/>
    <w:rsid w:val="009932CC"/>
    <w:rsid w:val="0099397C"/>
    <w:rsid w:val="0099429C"/>
    <w:rsid w:val="00994903"/>
    <w:rsid w:val="0099554D"/>
    <w:rsid w:val="00995767"/>
    <w:rsid w:val="00995E51"/>
    <w:rsid w:val="009968A4"/>
    <w:rsid w:val="00996B4D"/>
    <w:rsid w:val="00996BCF"/>
    <w:rsid w:val="00996E3A"/>
    <w:rsid w:val="00996F64"/>
    <w:rsid w:val="00997E7C"/>
    <w:rsid w:val="009A013F"/>
    <w:rsid w:val="009A0799"/>
    <w:rsid w:val="009A0866"/>
    <w:rsid w:val="009A1115"/>
    <w:rsid w:val="009A154D"/>
    <w:rsid w:val="009A1A2C"/>
    <w:rsid w:val="009A269E"/>
    <w:rsid w:val="009A2807"/>
    <w:rsid w:val="009A310E"/>
    <w:rsid w:val="009A3390"/>
    <w:rsid w:val="009A3967"/>
    <w:rsid w:val="009A3CA3"/>
    <w:rsid w:val="009A428E"/>
    <w:rsid w:val="009A5927"/>
    <w:rsid w:val="009A59BF"/>
    <w:rsid w:val="009A5C21"/>
    <w:rsid w:val="009A69E5"/>
    <w:rsid w:val="009A6B59"/>
    <w:rsid w:val="009A6D7A"/>
    <w:rsid w:val="009A78FE"/>
    <w:rsid w:val="009A7A7F"/>
    <w:rsid w:val="009A7BAC"/>
    <w:rsid w:val="009A7DD2"/>
    <w:rsid w:val="009B07AE"/>
    <w:rsid w:val="009B0925"/>
    <w:rsid w:val="009B0BD7"/>
    <w:rsid w:val="009B1E21"/>
    <w:rsid w:val="009B1ED8"/>
    <w:rsid w:val="009B232A"/>
    <w:rsid w:val="009B41D7"/>
    <w:rsid w:val="009B42DE"/>
    <w:rsid w:val="009B4580"/>
    <w:rsid w:val="009B52A0"/>
    <w:rsid w:val="009B533B"/>
    <w:rsid w:val="009B6195"/>
    <w:rsid w:val="009B6B3F"/>
    <w:rsid w:val="009B71BF"/>
    <w:rsid w:val="009B75E9"/>
    <w:rsid w:val="009C00B3"/>
    <w:rsid w:val="009C018A"/>
    <w:rsid w:val="009C042E"/>
    <w:rsid w:val="009C0877"/>
    <w:rsid w:val="009C0C04"/>
    <w:rsid w:val="009C1720"/>
    <w:rsid w:val="009C245C"/>
    <w:rsid w:val="009C2612"/>
    <w:rsid w:val="009C3AA6"/>
    <w:rsid w:val="009C47D3"/>
    <w:rsid w:val="009C5046"/>
    <w:rsid w:val="009C5795"/>
    <w:rsid w:val="009C642A"/>
    <w:rsid w:val="009C6B7D"/>
    <w:rsid w:val="009C78FB"/>
    <w:rsid w:val="009C7BC4"/>
    <w:rsid w:val="009D092C"/>
    <w:rsid w:val="009D0EE2"/>
    <w:rsid w:val="009D11CA"/>
    <w:rsid w:val="009D1990"/>
    <w:rsid w:val="009D2670"/>
    <w:rsid w:val="009D3218"/>
    <w:rsid w:val="009D33F3"/>
    <w:rsid w:val="009D37B3"/>
    <w:rsid w:val="009D3C72"/>
    <w:rsid w:val="009D42FB"/>
    <w:rsid w:val="009D4305"/>
    <w:rsid w:val="009D51C6"/>
    <w:rsid w:val="009D562D"/>
    <w:rsid w:val="009D6386"/>
    <w:rsid w:val="009D7FF6"/>
    <w:rsid w:val="009E07E4"/>
    <w:rsid w:val="009E0ECF"/>
    <w:rsid w:val="009E1389"/>
    <w:rsid w:val="009E1546"/>
    <w:rsid w:val="009E16BE"/>
    <w:rsid w:val="009E18CE"/>
    <w:rsid w:val="009E1C85"/>
    <w:rsid w:val="009E1E3B"/>
    <w:rsid w:val="009E35A0"/>
    <w:rsid w:val="009E3897"/>
    <w:rsid w:val="009E3B79"/>
    <w:rsid w:val="009E4B69"/>
    <w:rsid w:val="009E523B"/>
    <w:rsid w:val="009E5886"/>
    <w:rsid w:val="009E6CEE"/>
    <w:rsid w:val="009E6E98"/>
    <w:rsid w:val="009E76FD"/>
    <w:rsid w:val="009E7726"/>
    <w:rsid w:val="009E7C8A"/>
    <w:rsid w:val="009F052E"/>
    <w:rsid w:val="009F10F6"/>
    <w:rsid w:val="009F1362"/>
    <w:rsid w:val="009F19CD"/>
    <w:rsid w:val="009F1C39"/>
    <w:rsid w:val="009F2636"/>
    <w:rsid w:val="009F28C8"/>
    <w:rsid w:val="009F2D5D"/>
    <w:rsid w:val="009F33A8"/>
    <w:rsid w:val="009F3743"/>
    <w:rsid w:val="009F4A94"/>
    <w:rsid w:val="009F4D50"/>
    <w:rsid w:val="009F537C"/>
    <w:rsid w:val="009F59A4"/>
    <w:rsid w:val="009F785F"/>
    <w:rsid w:val="00A00021"/>
    <w:rsid w:val="00A001D1"/>
    <w:rsid w:val="00A01197"/>
    <w:rsid w:val="00A01417"/>
    <w:rsid w:val="00A016FD"/>
    <w:rsid w:val="00A02176"/>
    <w:rsid w:val="00A02220"/>
    <w:rsid w:val="00A02576"/>
    <w:rsid w:val="00A02681"/>
    <w:rsid w:val="00A0416A"/>
    <w:rsid w:val="00A04560"/>
    <w:rsid w:val="00A04A0C"/>
    <w:rsid w:val="00A04A52"/>
    <w:rsid w:val="00A057ED"/>
    <w:rsid w:val="00A05E77"/>
    <w:rsid w:val="00A066A0"/>
    <w:rsid w:val="00A06771"/>
    <w:rsid w:val="00A071CC"/>
    <w:rsid w:val="00A07950"/>
    <w:rsid w:val="00A11077"/>
    <w:rsid w:val="00A1115D"/>
    <w:rsid w:val="00A11DC1"/>
    <w:rsid w:val="00A11FE2"/>
    <w:rsid w:val="00A12A91"/>
    <w:rsid w:val="00A13609"/>
    <w:rsid w:val="00A145A7"/>
    <w:rsid w:val="00A147D8"/>
    <w:rsid w:val="00A1537B"/>
    <w:rsid w:val="00A155B5"/>
    <w:rsid w:val="00A1602E"/>
    <w:rsid w:val="00A16455"/>
    <w:rsid w:val="00A166E2"/>
    <w:rsid w:val="00A16A2E"/>
    <w:rsid w:val="00A16BE3"/>
    <w:rsid w:val="00A16F2C"/>
    <w:rsid w:val="00A178A5"/>
    <w:rsid w:val="00A207E0"/>
    <w:rsid w:val="00A20DDE"/>
    <w:rsid w:val="00A233E5"/>
    <w:rsid w:val="00A23420"/>
    <w:rsid w:val="00A238E0"/>
    <w:rsid w:val="00A23FFD"/>
    <w:rsid w:val="00A24F24"/>
    <w:rsid w:val="00A251AB"/>
    <w:rsid w:val="00A2526A"/>
    <w:rsid w:val="00A25629"/>
    <w:rsid w:val="00A25A4C"/>
    <w:rsid w:val="00A264AE"/>
    <w:rsid w:val="00A26508"/>
    <w:rsid w:val="00A268F0"/>
    <w:rsid w:val="00A276C5"/>
    <w:rsid w:val="00A30229"/>
    <w:rsid w:val="00A31C7E"/>
    <w:rsid w:val="00A3268B"/>
    <w:rsid w:val="00A3319E"/>
    <w:rsid w:val="00A33D29"/>
    <w:rsid w:val="00A33EA1"/>
    <w:rsid w:val="00A33EB5"/>
    <w:rsid w:val="00A33F7E"/>
    <w:rsid w:val="00A349BD"/>
    <w:rsid w:val="00A35101"/>
    <w:rsid w:val="00A35DF6"/>
    <w:rsid w:val="00A363B2"/>
    <w:rsid w:val="00A365BF"/>
    <w:rsid w:val="00A36C88"/>
    <w:rsid w:val="00A37FDA"/>
    <w:rsid w:val="00A40197"/>
    <w:rsid w:val="00A40221"/>
    <w:rsid w:val="00A40D81"/>
    <w:rsid w:val="00A40DD0"/>
    <w:rsid w:val="00A40EC0"/>
    <w:rsid w:val="00A41C4D"/>
    <w:rsid w:val="00A41E24"/>
    <w:rsid w:val="00A426E8"/>
    <w:rsid w:val="00A428FF"/>
    <w:rsid w:val="00A4334F"/>
    <w:rsid w:val="00A43DF1"/>
    <w:rsid w:val="00A43DF6"/>
    <w:rsid w:val="00A442B3"/>
    <w:rsid w:val="00A4453F"/>
    <w:rsid w:val="00A45185"/>
    <w:rsid w:val="00A45215"/>
    <w:rsid w:val="00A4532D"/>
    <w:rsid w:val="00A46B2F"/>
    <w:rsid w:val="00A46CD6"/>
    <w:rsid w:val="00A475D2"/>
    <w:rsid w:val="00A47771"/>
    <w:rsid w:val="00A50C69"/>
    <w:rsid w:val="00A51416"/>
    <w:rsid w:val="00A5251B"/>
    <w:rsid w:val="00A52A8E"/>
    <w:rsid w:val="00A54414"/>
    <w:rsid w:val="00A5523D"/>
    <w:rsid w:val="00A55F31"/>
    <w:rsid w:val="00A566CA"/>
    <w:rsid w:val="00A57422"/>
    <w:rsid w:val="00A57853"/>
    <w:rsid w:val="00A60471"/>
    <w:rsid w:val="00A606EC"/>
    <w:rsid w:val="00A60E4B"/>
    <w:rsid w:val="00A6212C"/>
    <w:rsid w:val="00A622A0"/>
    <w:rsid w:val="00A62866"/>
    <w:rsid w:val="00A629AD"/>
    <w:rsid w:val="00A62D4E"/>
    <w:rsid w:val="00A62E51"/>
    <w:rsid w:val="00A63A11"/>
    <w:rsid w:val="00A6427B"/>
    <w:rsid w:val="00A64367"/>
    <w:rsid w:val="00A6497F"/>
    <w:rsid w:val="00A65AC7"/>
    <w:rsid w:val="00A66134"/>
    <w:rsid w:val="00A66662"/>
    <w:rsid w:val="00A668B1"/>
    <w:rsid w:val="00A66A9D"/>
    <w:rsid w:val="00A676A3"/>
    <w:rsid w:val="00A6780D"/>
    <w:rsid w:val="00A67A94"/>
    <w:rsid w:val="00A67DCC"/>
    <w:rsid w:val="00A707B8"/>
    <w:rsid w:val="00A70ACA"/>
    <w:rsid w:val="00A7237F"/>
    <w:rsid w:val="00A72B82"/>
    <w:rsid w:val="00A7419F"/>
    <w:rsid w:val="00A74485"/>
    <w:rsid w:val="00A74B28"/>
    <w:rsid w:val="00A751C0"/>
    <w:rsid w:val="00A7572F"/>
    <w:rsid w:val="00A76D50"/>
    <w:rsid w:val="00A76DE6"/>
    <w:rsid w:val="00A7746A"/>
    <w:rsid w:val="00A77585"/>
    <w:rsid w:val="00A800F4"/>
    <w:rsid w:val="00A80C05"/>
    <w:rsid w:val="00A814FE"/>
    <w:rsid w:val="00A81594"/>
    <w:rsid w:val="00A81647"/>
    <w:rsid w:val="00A81ACC"/>
    <w:rsid w:val="00A81D78"/>
    <w:rsid w:val="00A8231C"/>
    <w:rsid w:val="00A824A3"/>
    <w:rsid w:val="00A82B82"/>
    <w:rsid w:val="00A83656"/>
    <w:rsid w:val="00A84D7C"/>
    <w:rsid w:val="00A8587D"/>
    <w:rsid w:val="00A85F5B"/>
    <w:rsid w:val="00A86747"/>
    <w:rsid w:val="00A86B35"/>
    <w:rsid w:val="00A8717F"/>
    <w:rsid w:val="00A87411"/>
    <w:rsid w:val="00A904FC"/>
    <w:rsid w:val="00A906F7"/>
    <w:rsid w:val="00A90C9A"/>
    <w:rsid w:val="00A90D5B"/>
    <w:rsid w:val="00A91019"/>
    <w:rsid w:val="00A912D8"/>
    <w:rsid w:val="00A92D42"/>
    <w:rsid w:val="00A93178"/>
    <w:rsid w:val="00A9338E"/>
    <w:rsid w:val="00A93AD3"/>
    <w:rsid w:val="00A940CD"/>
    <w:rsid w:val="00A9446E"/>
    <w:rsid w:val="00A9479B"/>
    <w:rsid w:val="00A9517C"/>
    <w:rsid w:val="00A95550"/>
    <w:rsid w:val="00A95998"/>
    <w:rsid w:val="00A959D6"/>
    <w:rsid w:val="00A95B5E"/>
    <w:rsid w:val="00A95C14"/>
    <w:rsid w:val="00A9673D"/>
    <w:rsid w:val="00A96B0E"/>
    <w:rsid w:val="00A9746A"/>
    <w:rsid w:val="00A97645"/>
    <w:rsid w:val="00A978AC"/>
    <w:rsid w:val="00AA1206"/>
    <w:rsid w:val="00AA142E"/>
    <w:rsid w:val="00AA179E"/>
    <w:rsid w:val="00AA32D7"/>
    <w:rsid w:val="00AA3E50"/>
    <w:rsid w:val="00AA493B"/>
    <w:rsid w:val="00AA4AAE"/>
    <w:rsid w:val="00AA5028"/>
    <w:rsid w:val="00AA5876"/>
    <w:rsid w:val="00AA5B86"/>
    <w:rsid w:val="00AA7342"/>
    <w:rsid w:val="00AA73AE"/>
    <w:rsid w:val="00AA78B0"/>
    <w:rsid w:val="00AA7D2C"/>
    <w:rsid w:val="00AB029C"/>
    <w:rsid w:val="00AB0D53"/>
    <w:rsid w:val="00AB199F"/>
    <w:rsid w:val="00AB19F4"/>
    <w:rsid w:val="00AB2857"/>
    <w:rsid w:val="00AB2A98"/>
    <w:rsid w:val="00AB330E"/>
    <w:rsid w:val="00AB42A6"/>
    <w:rsid w:val="00AB4364"/>
    <w:rsid w:val="00AB4EE3"/>
    <w:rsid w:val="00AB6419"/>
    <w:rsid w:val="00AB7B70"/>
    <w:rsid w:val="00AB7B99"/>
    <w:rsid w:val="00AB7D89"/>
    <w:rsid w:val="00AB7DE7"/>
    <w:rsid w:val="00AC03F2"/>
    <w:rsid w:val="00AC04FB"/>
    <w:rsid w:val="00AC13A6"/>
    <w:rsid w:val="00AC14C5"/>
    <w:rsid w:val="00AC1C7D"/>
    <w:rsid w:val="00AC318F"/>
    <w:rsid w:val="00AC3EB1"/>
    <w:rsid w:val="00AC3EEC"/>
    <w:rsid w:val="00AC5C1D"/>
    <w:rsid w:val="00AC6229"/>
    <w:rsid w:val="00AC6421"/>
    <w:rsid w:val="00AC65B2"/>
    <w:rsid w:val="00AC6CAB"/>
    <w:rsid w:val="00AC6F2F"/>
    <w:rsid w:val="00AC6F99"/>
    <w:rsid w:val="00AC7550"/>
    <w:rsid w:val="00AD0194"/>
    <w:rsid w:val="00AD120C"/>
    <w:rsid w:val="00AD1574"/>
    <w:rsid w:val="00AD1AEC"/>
    <w:rsid w:val="00AD1BFC"/>
    <w:rsid w:val="00AD1FA4"/>
    <w:rsid w:val="00AD274C"/>
    <w:rsid w:val="00AD2E9A"/>
    <w:rsid w:val="00AD34A6"/>
    <w:rsid w:val="00AD34E9"/>
    <w:rsid w:val="00AD3A2B"/>
    <w:rsid w:val="00AD3F3D"/>
    <w:rsid w:val="00AD499E"/>
    <w:rsid w:val="00AD5837"/>
    <w:rsid w:val="00AD6AEB"/>
    <w:rsid w:val="00AD7199"/>
    <w:rsid w:val="00AD724A"/>
    <w:rsid w:val="00AD76AE"/>
    <w:rsid w:val="00AE0C20"/>
    <w:rsid w:val="00AE1088"/>
    <w:rsid w:val="00AE132E"/>
    <w:rsid w:val="00AE19E7"/>
    <w:rsid w:val="00AE208B"/>
    <w:rsid w:val="00AE2858"/>
    <w:rsid w:val="00AE2C46"/>
    <w:rsid w:val="00AE2ED7"/>
    <w:rsid w:val="00AE3482"/>
    <w:rsid w:val="00AE3518"/>
    <w:rsid w:val="00AE38C9"/>
    <w:rsid w:val="00AE3A4F"/>
    <w:rsid w:val="00AE4C5A"/>
    <w:rsid w:val="00AE5C87"/>
    <w:rsid w:val="00AE5D96"/>
    <w:rsid w:val="00AE61F0"/>
    <w:rsid w:val="00AE686F"/>
    <w:rsid w:val="00AE7E5E"/>
    <w:rsid w:val="00AF0721"/>
    <w:rsid w:val="00AF0F85"/>
    <w:rsid w:val="00AF0FD6"/>
    <w:rsid w:val="00AF1184"/>
    <w:rsid w:val="00AF28AC"/>
    <w:rsid w:val="00AF33EB"/>
    <w:rsid w:val="00AF362D"/>
    <w:rsid w:val="00AF3CB1"/>
    <w:rsid w:val="00AF3F66"/>
    <w:rsid w:val="00AF4491"/>
    <w:rsid w:val="00AF5488"/>
    <w:rsid w:val="00AF57EA"/>
    <w:rsid w:val="00AF5853"/>
    <w:rsid w:val="00AF6043"/>
    <w:rsid w:val="00AF65D7"/>
    <w:rsid w:val="00AF6BE5"/>
    <w:rsid w:val="00AF7343"/>
    <w:rsid w:val="00AF79AE"/>
    <w:rsid w:val="00B006CC"/>
    <w:rsid w:val="00B006DB"/>
    <w:rsid w:val="00B00930"/>
    <w:rsid w:val="00B0105B"/>
    <w:rsid w:val="00B01519"/>
    <w:rsid w:val="00B01C5F"/>
    <w:rsid w:val="00B0209B"/>
    <w:rsid w:val="00B02173"/>
    <w:rsid w:val="00B0236F"/>
    <w:rsid w:val="00B02AF8"/>
    <w:rsid w:val="00B02B5E"/>
    <w:rsid w:val="00B02EF3"/>
    <w:rsid w:val="00B03528"/>
    <w:rsid w:val="00B046A6"/>
    <w:rsid w:val="00B04ADA"/>
    <w:rsid w:val="00B04D42"/>
    <w:rsid w:val="00B0505B"/>
    <w:rsid w:val="00B053C3"/>
    <w:rsid w:val="00B0598D"/>
    <w:rsid w:val="00B06817"/>
    <w:rsid w:val="00B069BB"/>
    <w:rsid w:val="00B06EDB"/>
    <w:rsid w:val="00B07A39"/>
    <w:rsid w:val="00B07AC6"/>
    <w:rsid w:val="00B07CB5"/>
    <w:rsid w:val="00B07CC2"/>
    <w:rsid w:val="00B1075A"/>
    <w:rsid w:val="00B1075F"/>
    <w:rsid w:val="00B10D15"/>
    <w:rsid w:val="00B10D2B"/>
    <w:rsid w:val="00B10F3B"/>
    <w:rsid w:val="00B1110C"/>
    <w:rsid w:val="00B11493"/>
    <w:rsid w:val="00B11918"/>
    <w:rsid w:val="00B1195D"/>
    <w:rsid w:val="00B12439"/>
    <w:rsid w:val="00B1275E"/>
    <w:rsid w:val="00B12CC2"/>
    <w:rsid w:val="00B12E35"/>
    <w:rsid w:val="00B1315E"/>
    <w:rsid w:val="00B131E4"/>
    <w:rsid w:val="00B14207"/>
    <w:rsid w:val="00B143B8"/>
    <w:rsid w:val="00B159E2"/>
    <w:rsid w:val="00B15CE4"/>
    <w:rsid w:val="00B164D5"/>
    <w:rsid w:val="00B16F3D"/>
    <w:rsid w:val="00B17406"/>
    <w:rsid w:val="00B20494"/>
    <w:rsid w:val="00B218D9"/>
    <w:rsid w:val="00B21CCD"/>
    <w:rsid w:val="00B21F63"/>
    <w:rsid w:val="00B2267D"/>
    <w:rsid w:val="00B2283E"/>
    <w:rsid w:val="00B22E20"/>
    <w:rsid w:val="00B23113"/>
    <w:rsid w:val="00B24241"/>
    <w:rsid w:val="00B24B7F"/>
    <w:rsid w:val="00B25829"/>
    <w:rsid w:val="00B259F9"/>
    <w:rsid w:val="00B25BAB"/>
    <w:rsid w:val="00B267E1"/>
    <w:rsid w:val="00B26898"/>
    <w:rsid w:val="00B26B92"/>
    <w:rsid w:val="00B27269"/>
    <w:rsid w:val="00B27811"/>
    <w:rsid w:val="00B3069C"/>
    <w:rsid w:val="00B3112B"/>
    <w:rsid w:val="00B31410"/>
    <w:rsid w:val="00B33446"/>
    <w:rsid w:val="00B3354C"/>
    <w:rsid w:val="00B33879"/>
    <w:rsid w:val="00B338FC"/>
    <w:rsid w:val="00B33F36"/>
    <w:rsid w:val="00B33FEA"/>
    <w:rsid w:val="00B3560C"/>
    <w:rsid w:val="00B35713"/>
    <w:rsid w:val="00B3616C"/>
    <w:rsid w:val="00B3667E"/>
    <w:rsid w:val="00B37778"/>
    <w:rsid w:val="00B41701"/>
    <w:rsid w:val="00B4182F"/>
    <w:rsid w:val="00B41CAD"/>
    <w:rsid w:val="00B41D10"/>
    <w:rsid w:val="00B41D22"/>
    <w:rsid w:val="00B42499"/>
    <w:rsid w:val="00B42854"/>
    <w:rsid w:val="00B433E2"/>
    <w:rsid w:val="00B44CC3"/>
    <w:rsid w:val="00B460C8"/>
    <w:rsid w:val="00B463FE"/>
    <w:rsid w:val="00B46458"/>
    <w:rsid w:val="00B46726"/>
    <w:rsid w:val="00B46A04"/>
    <w:rsid w:val="00B479AE"/>
    <w:rsid w:val="00B479B8"/>
    <w:rsid w:val="00B507FC"/>
    <w:rsid w:val="00B51390"/>
    <w:rsid w:val="00B51AB0"/>
    <w:rsid w:val="00B52059"/>
    <w:rsid w:val="00B52E7C"/>
    <w:rsid w:val="00B5378E"/>
    <w:rsid w:val="00B538CD"/>
    <w:rsid w:val="00B5618A"/>
    <w:rsid w:val="00B56479"/>
    <w:rsid w:val="00B56540"/>
    <w:rsid w:val="00B57E73"/>
    <w:rsid w:val="00B61343"/>
    <w:rsid w:val="00B614E5"/>
    <w:rsid w:val="00B61EB3"/>
    <w:rsid w:val="00B62180"/>
    <w:rsid w:val="00B62244"/>
    <w:rsid w:val="00B626FF"/>
    <w:rsid w:val="00B62A64"/>
    <w:rsid w:val="00B63960"/>
    <w:rsid w:val="00B64062"/>
    <w:rsid w:val="00B6476A"/>
    <w:rsid w:val="00B64D71"/>
    <w:rsid w:val="00B651C7"/>
    <w:rsid w:val="00B651DD"/>
    <w:rsid w:val="00B656C9"/>
    <w:rsid w:val="00B65B89"/>
    <w:rsid w:val="00B65C49"/>
    <w:rsid w:val="00B65C5B"/>
    <w:rsid w:val="00B65E04"/>
    <w:rsid w:val="00B661C0"/>
    <w:rsid w:val="00B66458"/>
    <w:rsid w:val="00B6682C"/>
    <w:rsid w:val="00B66EEF"/>
    <w:rsid w:val="00B6705D"/>
    <w:rsid w:val="00B70555"/>
    <w:rsid w:val="00B70679"/>
    <w:rsid w:val="00B71128"/>
    <w:rsid w:val="00B722E8"/>
    <w:rsid w:val="00B72DFB"/>
    <w:rsid w:val="00B74031"/>
    <w:rsid w:val="00B74FDC"/>
    <w:rsid w:val="00B7536A"/>
    <w:rsid w:val="00B75B9A"/>
    <w:rsid w:val="00B75DD8"/>
    <w:rsid w:val="00B77357"/>
    <w:rsid w:val="00B77833"/>
    <w:rsid w:val="00B80072"/>
    <w:rsid w:val="00B80386"/>
    <w:rsid w:val="00B80BA2"/>
    <w:rsid w:val="00B81081"/>
    <w:rsid w:val="00B81119"/>
    <w:rsid w:val="00B820BB"/>
    <w:rsid w:val="00B82914"/>
    <w:rsid w:val="00B84C45"/>
    <w:rsid w:val="00B85FBB"/>
    <w:rsid w:val="00B86696"/>
    <w:rsid w:val="00B86ACD"/>
    <w:rsid w:val="00B86C62"/>
    <w:rsid w:val="00B87803"/>
    <w:rsid w:val="00B87F58"/>
    <w:rsid w:val="00B90033"/>
    <w:rsid w:val="00B902AA"/>
    <w:rsid w:val="00B90838"/>
    <w:rsid w:val="00B90BD0"/>
    <w:rsid w:val="00B913DA"/>
    <w:rsid w:val="00B92279"/>
    <w:rsid w:val="00B92766"/>
    <w:rsid w:val="00B948E8"/>
    <w:rsid w:val="00B94ADA"/>
    <w:rsid w:val="00B94D3B"/>
    <w:rsid w:val="00B95463"/>
    <w:rsid w:val="00B95723"/>
    <w:rsid w:val="00B96705"/>
    <w:rsid w:val="00B971BB"/>
    <w:rsid w:val="00B979C9"/>
    <w:rsid w:val="00B97C5B"/>
    <w:rsid w:val="00B97FC5"/>
    <w:rsid w:val="00BA0263"/>
    <w:rsid w:val="00BA1534"/>
    <w:rsid w:val="00BA1A95"/>
    <w:rsid w:val="00BA2365"/>
    <w:rsid w:val="00BA2BB9"/>
    <w:rsid w:val="00BA3404"/>
    <w:rsid w:val="00BA3DC7"/>
    <w:rsid w:val="00BA45A0"/>
    <w:rsid w:val="00BA4906"/>
    <w:rsid w:val="00BA5E14"/>
    <w:rsid w:val="00BA70AF"/>
    <w:rsid w:val="00BA7E63"/>
    <w:rsid w:val="00BB017A"/>
    <w:rsid w:val="00BB03BF"/>
    <w:rsid w:val="00BB131F"/>
    <w:rsid w:val="00BB26D9"/>
    <w:rsid w:val="00BB2892"/>
    <w:rsid w:val="00BB293A"/>
    <w:rsid w:val="00BB31D8"/>
    <w:rsid w:val="00BB3ADA"/>
    <w:rsid w:val="00BB3B1E"/>
    <w:rsid w:val="00BB431B"/>
    <w:rsid w:val="00BB4457"/>
    <w:rsid w:val="00BB4890"/>
    <w:rsid w:val="00BB48F5"/>
    <w:rsid w:val="00BB4FDB"/>
    <w:rsid w:val="00BB54F6"/>
    <w:rsid w:val="00BB594C"/>
    <w:rsid w:val="00BC0041"/>
    <w:rsid w:val="00BC0067"/>
    <w:rsid w:val="00BC022B"/>
    <w:rsid w:val="00BC078C"/>
    <w:rsid w:val="00BC1AF6"/>
    <w:rsid w:val="00BC3026"/>
    <w:rsid w:val="00BC3FDE"/>
    <w:rsid w:val="00BC479C"/>
    <w:rsid w:val="00BC499C"/>
    <w:rsid w:val="00BC5078"/>
    <w:rsid w:val="00BC58DE"/>
    <w:rsid w:val="00BC596E"/>
    <w:rsid w:val="00BC5C6B"/>
    <w:rsid w:val="00BC6ABB"/>
    <w:rsid w:val="00BC715C"/>
    <w:rsid w:val="00BC7196"/>
    <w:rsid w:val="00BC71CF"/>
    <w:rsid w:val="00BC7252"/>
    <w:rsid w:val="00BC779F"/>
    <w:rsid w:val="00BD0C65"/>
    <w:rsid w:val="00BD141F"/>
    <w:rsid w:val="00BD1631"/>
    <w:rsid w:val="00BD18B2"/>
    <w:rsid w:val="00BD2562"/>
    <w:rsid w:val="00BD2A7E"/>
    <w:rsid w:val="00BD2C7A"/>
    <w:rsid w:val="00BD3315"/>
    <w:rsid w:val="00BD3356"/>
    <w:rsid w:val="00BD3989"/>
    <w:rsid w:val="00BD3B08"/>
    <w:rsid w:val="00BD3E9A"/>
    <w:rsid w:val="00BD3EBA"/>
    <w:rsid w:val="00BD3FD6"/>
    <w:rsid w:val="00BD4B36"/>
    <w:rsid w:val="00BD5E50"/>
    <w:rsid w:val="00BD6E5B"/>
    <w:rsid w:val="00BD7D25"/>
    <w:rsid w:val="00BE1AE0"/>
    <w:rsid w:val="00BE203A"/>
    <w:rsid w:val="00BE21B7"/>
    <w:rsid w:val="00BE2C99"/>
    <w:rsid w:val="00BE2E02"/>
    <w:rsid w:val="00BE3032"/>
    <w:rsid w:val="00BE3056"/>
    <w:rsid w:val="00BE34D6"/>
    <w:rsid w:val="00BE4424"/>
    <w:rsid w:val="00BE4B2D"/>
    <w:rsid w:val="00BE5E1D"/>
    <w:rsid w:val="00BE5EF6"/>
    <w:rsid w:val="00BE6513"/>
    <w:rsid w:val="00BE6907"/>
    <w:rsid w:val="00BE6BC5"/>
    <w:rsid w:val="00BE7D43"/>
    <w:rsid w:val="00BE7E24"/>
    <w:rsid w:val="00BF0D23"/>
    <w:rsid w:val="00BF1084"/>
    <w:rsid w:val="00BF17FA"/>
    <w:rsid w:val="00BF1A89"/>
    <w:rsid w:val="00BF2317"/>
    <w:rsid w:val="00BF2A9E"/>
    <w:rsid w:val="00BF2EB7"/>
    <w:rsid w:val="00BF32A8"/>
    <w:rsid w:val="00BF34E6"/>
    <w:rsid w:val="00BF4004"/>
    <w:rsid w:val="00BF56A9"/>
    <w:rsid w:val="00BF5DB8"/>
    <w:rsid w:val="00BF6E90"/>
    <w:rsid w:val="00BF6F75"/>
    <w:rsid w:val="00BF7661"/>
    <w:rsid w:val="00C01E3D"/>
    <w:rsid w:val="00C021AA"/>
    <w:rsid w:val="00C04172"/>
    <w:rsid w:val="00C052B9"/>
    <w:rsid w:val="00C05ECF"/>
    <w:rsid w:val="00C074B6"/>
    <w:rsid w:val="00C078AB"/>
    <w:rsid w:val="00C07964"/>
    <w:rsid w:val="00C07BC2"/>
    <w:rsid w:val="00C07F3C"/>
    <w:rsid w:val="00C11241"/>
    <w:rsid w:val="00C113B7"/>
    <w:rsid w:val="00C1143D"/>
    <w:rsid w:val="00C11582"/>
    <w:rsid w:val="00C11BE9"/>
    <w:rsid w:val="00C12EF0"/>
    <w:rsid w:val="00C141B7"/>
    <w:rsid w:val="00C14639"/>
    <w:rsid w:val="00C14A7D"/>
    <w:rsid w:val="00C14F72"/>
    <w:rsid w:val="00C15536"/>
    <w:rsid w:val="00C168A5"/>
    <w:rsid w:val="00C16E0B"/>
    <w:rsid w:val="00C172E7"/>
    <w:rsid w:val="00C17ABD"/>
    <w:rsid w:val="00C213C7"/>
    <w:rsid w:val="00C222CD"/>
    <w:rsid w:val="00C23B84"/>
    <w:rsid w:val="00C24490"/>
    <w:rsid w:val="00C244DC"/>
    <w:rsid w:val="00C249E3"/>
    <w:rsid w:val="00C24A02"/>
    <w:rsid w:val="00C25470"/>
    <w:rsid w:val="00C258CA"/>
    <w:rsid w:val="00C26690"/>
    <w:rsid w:val="00C26744"/>
    <w:rsid w:val="00C26ACC"/>
    <w:rsid w:val="00C26E87"/>
    <w:rsid w:val="00C2701E"/>
    <w:rsid w:val="00C30220"/>
    <w:rsid w:val="00C30957"/>
    <w:rsid w:val="00C30F0E"/>
    <w:rsid w:val="00C31561"/>
    <w:rsid w:val="00C31EB6"/>
    <w:rsid w:val="00C31F8D"/>
    <w:rsid w:val="00C31FCC"/>
    <w:rsid w:val="00C32217"/>
    <w:rsid w:val="00C32D48"/>
    <w:rsid w:val="00C332AE"/>
    <w:rsid w:val="00C33B1E"/>
    <w:rsid w:val="00C33DB2"/>
    <w:rsid w:val="00C33E72"/>
    <w:rsid w:val="00C33EFE"/>
    <w:rsid w:val="00C34717"/>
    <w:rsid w:val="00C34BAC"/>
    <w:rsid w:val="00C356B2"/>
    <w:rsid w:val="00C36CB4"/>
    <w:rsid w:val="00C36D0E"/>
    <w:rsid w:val="00C4023C"/>
    <w:rsid w:val="00C40EA0"/>
    <w:rsid w:val="00C41217"/>
    <w:rsid w:val="00C415BA"/>
    <w:rsid w:val="00C43286"/>
    <w:rsid w:val="00C4395C"/>
    <w:rsid w:val="00C4451F"/>
    <w:rsid w:val="00C44E71"/>
    <w:rsid w:val="00C45051"/>
    <w:rsid w:val="00C454C0"/>
    <w:rsid w:val="00C45A90"/>
    <w:rsid w:val="00C462F9"/>
    <w:rsid w:val="00C465EE"/>
    <w:rsid w:val="00C47055"/>
    <w:rsid w:val="00C47110"/>
    <w:rsid w:val="00C47873"/>
    <w:rsid w:val="00C50185"/>
    <w:rsid w:val="00C50EF4"/>
    <w:rsid w:val="00C512AA"/>
    <w:rsid w:val="00C53677"/>
    <w:rsid w:val="00C57337"/>
    <w:rsid w:val="00C575DA"/>
    <w:rsid w:val="00C57B25"/>
    <w:rsid w:val="00C60D42"/>
    <w:rsid w:val="00C610A7"/>
    <w:rsid w:val="00C620A3"/>
    <w:rsid w:val="00C62CD1"/>
    <w:rsid w:val="00C62E69"/>
    <w:rsid w:val="00C63004"/>
    <w:rsid w:val="00C64BFB"/>
    <w:rsid w:val="00C64C5A"/>
    <w:rsid w:val="00C65792"/>
    <w:rsid w:val="00C65A22"/>
    <w:rsid w:val="00C705AF"/>
    <w:rsid w:val="00C70E18"/>
    <w:rsid w:val="00C71BE5"/>
    <w:rsid w:val="00C71D56"/>
    <w:rsid w:val="00C71D5A"/>
    <w:rsid w:val="00C71F49"/>
    <w:rsid w:val="00C72553"/>
    <w:rsid w:val="00C735AF"/>
    <w:rsid w:val="00C735F6"/>
    <w:rsid w:val="00C744D0"/>
    <w:rsid w:val="00C74D4F"/>
    <w:rsid w:val="00C74FB6"/>
    <w:rsid w:val="00C7537A"/>
    <w:rsid w:val="00C7588C"/>
    <w:rsid w:val="00C76185"/>
    <w:rsid w:val="00C76665"/>
    <w:rsid w:val="00C768FB"/>
    <w:rsid w:val="00C769F6"/>
    <w:rsid w:val="00C76BB6"/>
    <w:rsid w:val="00C76C7D"/>
    <w:rsid w:val="00C77615"/>
    <w:rsid w:val="00C80ED6"/>
    <w:rsid w:val="00C81433"/>
    <w:rsid w:val="00C822A5"/>
    <w:rsid w:val="00C82471"/>
    <w:rsid w:val="00C82AF1"/>
    <w:rsid w:val="00C82FD1"/>
    <w:rsid w:val="00C8307B"/>
    <w:rsid w:val="00C84200"/>
    <w:rsid w:val="00C842BC"/>
    <w:rsid w:val="00C847CA"/>
    <w:rsid w:val="00C855C9"/>
    <w:rsid w:val="00C860C5"/>
    <w:rsid w:val="00C87212"/>
    <w:rsid w:val="00C902AF"/>
    <w:rsid w:val="00C90603"/>
    <w:rsid w:val="00C92482"/>
    <w:rsid w:val="00C9253C"/>
    <w:rsid w:val="00C925D8"/>
    <w:rsid w:val="00C9262F"/>
    <w:rsid w:val="00C949EE"/>
    <w:rsid w:val="00C94F26"/>
    <w:rsid w:val="00C94F36"/>
    <w:rsid w:val="00C952E6"/>
    <w:rsid w:val="00C953E4"/>
    <w:rsid w:val="00C9544B"/>
    <w:rsid w:val="00C957E8"/>
    <w:rsid w:val="00C97032"/>
    <w:rsid w:val="00C9751C"/>
    <w:rsid w:val="00C97C71"/>
    <w:rsid w:val="00CA01EB"/>
    <w:rsid w:val="00CA0F17"/>
    <w:rsid w:val="00CA2948"/>
    <w:rsid w:val="00CA2C0A"/>
    <w:rsid w:val="00CA390F"/>
    <w:rsid w:val="00CA441D"/>
    <w:rsid w:val="00CA4F35"/>
    <w:rsid w:val="00CA50F4"/>
    <w:rsid w:val="00CA50F6"/>
    <w:rsid w:val="00CA5670"/>
    <w:rsid w:val="00CA6B00"/>
    <w:rsid w:val="00CB25A0"/>
    <w:rsid w:val="00CB2652"/>
    <w:rsid w:val="00CB26C1"/>
    <w:rsid w:val="00CB29CB"/>
    <w:rsid w:val="00CB38D3"/>
    <w:rsid w:val="00CB3916"/>
    <w:rsid w:val="00CB39D8"/>
    <w:rsid w:val="00CB4C76"/>
    <w:rsid w:val="00CB5098"/>
    <w:rsid w:val="00CB54AF"/>
    <w:rsid w:val="00CB5758"/>
    <w:rsid w:val="00CB6157"/>
    <w:rsid w:val="00CB6B91"/>
    <w:rsid w:val="00CB71E2"/>
    <w:rsid w:val="00CB7874"/>
    <w:rsid w:val="00CB7D60"/>
    <w:rsid w:val="00CC0BB1"/>
    <w:rsid w:val="00CC2645"/>
    <w:rsid w:val="00CC277A"/>
    <w:rsid w:val="00CC2B03"/>
    <w:rsid w:val="00CC3E27"/>
    <w:rsid w:val="00CC52F9"/>
    <w:rsid w:val="00CC543C"/>
    <w:rsid w:val="00CC5838"/>
    <w:rsid w:val="00CC5DE8"/>
    <w:rsid w:val="00CC6BA0"/>
    <w:rsid w:val="00CC7096"/>
    <w:rsid w:val="00CC7489"/>
    <w:rsid w:val="00CC7ED8"/>
    <w:rsid w:val="00CD082E"/>
    <w:rsid w:val="00CD0F42"/>
    <w:rsid w:val="00CD1560"/>
    <w:rsid w:val="00CD17EF"/>
    <w:rsid w:val="00CD1BAB"/>
    <w:rsid w:val="00CD1C66"/>
    <w:rsid w:val="00CD21D3"/>
    <w:rsid w:val="00CD28E5"/>
    <w:rsid w:val="00CD2FBA"/>
    <w:rsid w:val="00CD312A"/>
    <w:rsid w:val="00CD315F"/>
    <w:rsid w:val="00CD32EC"/>
    <w:rsid w:val="00CD3D62"/>
    <w:rsid w:val="00CD4610"/>
    <w:rsid w:val="00CD4771"/>
    <w:rsid w:val="00CD4787"/>
    <w:rsid w:val="00CD5272"/>
    <w:rsid w:val="00CD6073"/>
    <w:rsid w:val="00CD6575"/>
    <w:rsid w:val="00CD767C"/>
    <w:rsid w:val="00CD7694"/>
    <w:rsid w:val="00CD793A"/>
    <w:rsid w:val="00CD7977"/>
    <w:rsid w:val="00CD7986"/>
    <w:rsid w:val="00CD7C99"/>
    <w:rsid w:val="00CE0205"/>
    <w:rsid w:val="00CE05EF"/>
    <w:rsid w:val="00CE07B5"/>
    <w:rsid w:val="00CE07E2"/>
    <w:rsid w:val="00CE30DA"/>
    <w:rsid w:val="00CE310B"/>
    <w:rsid w:val="00CE315F"/>
    <w:rsid w:val="00CE4116"/>
    <w:rsid w:val="00CE499C"/>
    <w:rsid w:val="00CE4CC8"/>
    <w:rsid w:val="00CE6174"/>
    <w:rsid w:val="00CE6215"/>
    <w:rsid w:val="00CE66E9"/>
    <w:rsid w:val="00CE6FD4"/>
    <w:rsid w:val="00CF0453"/>
    <w:rsid w:val="00CF1636"/>
    <w:rsid w:val="00CF20DC"/>
    <w:rsid w:val="00CF24D5"/>
    <w:rsid w:val="00CF252B"/>
    <w:rsid w:val="00CF32D2"/>
    <w:rsid w:val="00CF3725"/>
    <w:rsid w:val="00CF3917"/>
    <w:rsid w:val="00CF3B17"/>
    <w:rsid w:val="00CF3C44"/>
    <w:rsid w:val="00CF3F08"/>
    <w:rsid w:val="00CF4725"/>
    <w:rsid w:val="00CF4B1C"/>
    <w:rsid w:val="00CF53AB"/>
    <w:rsid w:val="00CF53E2"/>
    <w:rsid w:val="00CF54AF"/>
    <w:rsid w:val="00CF67C9"/>
    <w:rsid w:val="00CF7150"/>
    <w:rsid w:val="00CF71A1"/>
    <w:rsid w:val="00D00034"/>
    <w:rsid w:val="00D00144"/>
    <w:rsid w:val="00D0029D"/>
    <w:rsid w:val="00D01FC9"/>
    <w:rsid w:val="00D02391"/>
    <w:rsid w:val="00D02D87"/>
    <w:rsid w:val="00D034D7"/>
    <w:rsid w:val="00D03A6B"/>
    <w:rsid w:val="00D03D9E"/>
    <w:rsid w:val="00D0447E"/>
    <w:rsid w:val="00D04695"/>
    <w:rsid w:val="00D04931"/>
    <w:rsid w:val="00D04A54"/>
    <w:rsid w:val="00D04EE7"/>
    <w:rsid w:val="00D05D45"/>
    <w:rsid w:val="00D06A6D"/>
    <w:rsid w:val="00D07130"/>
    <w:rsid w:val="00D07399"/>
    <w:rsid w:val="00D0750D"/>
    <w:rsid w:val="00D102D1"/>
    <w:rsid w:val="00D105AD"/>
    <w:rsid w:val="00D10B68"/>
    <w:rsid w:val="00D10D2A"/>
    <w:rsid w:val="00D10F12"/>
    <w:rsid w:val="00D11B5E"/>
    <w:rsid w:val="00D11BAD"/>
    <w:rsid w:val="00D123AF"/>
    <w:rsid w:val="00D12648"/>
    <w:rsid w:val="00D12A69"/>
    <w:rsid w:val="00D12C90"/>
    <w:rsid w:val="00D13260"/>
    <w:rsid w:val="00D141A0"/>
    <w:rsid w:val="00D145CA"/>
    <w:rsid w:val="00D15DCF"/>
    <w:rsid w:val="00D2032F"/>
    <w:rsid w:val="00D20C31"/>
    <w:rsid w:val="00D20D2D"/>
    <w:rsid w:val="00D2218D"/>
    <w:rsid w:val="00D2256F"/>
    <w:rsid w:val="00D22A7C"/>
    <w:rsid w:val="00D23DB9"/>
    <w:rsid w:val="00D23DDB"/>
    <w:rsid w:val="00D24CD4"/>
    <w:rsid w:val="00D26FFB"/>
    <w:rsid w:val="00D30A0D"/>
    <w:rsid w:val="00D314C9"/>
    <w:rsid w:val="00D314EE"/>
    <w:rsid w:val="00D32745"/>
    <w:rsid w:val="00D32AE7"/>
    <w:rsid w:val="00D32D56"/>
    <w:rsid w:val="00D32DEC"/>
    <w:rsid w:val="00D34240"/>
    <w:rsid w:val="00D34513"/>
    <w:rsid w:val="00D3612E"/>
    <w:rsid w:val="00D374B1"/>
    <w:rsid w:val="00D37553"/>
    <w:rsid w:val="00D405E0"/>
    <w:rsid w:val="00D40AD0"/>
    <w:rsid w:val="00D41240"/>
    <w:rsid w:val="00D421F7"/>
    <w:rsid w:val="00D42C4C"/>
    <w:rsid w:val="00D43C3F"/>
    <w:rsid w:val="00D4453E"/>
    <w:rsid w:val="00D44A7E"/>
    <w:rsid w:val="00D45623"/>
    <w:rsid w:val="00D45908"/>
    <w:rsid w:val="00D46610"/>
    <w:rsid w:val="00D4791C"/>
    <w:rsid w:val="00D47EDC"/>
    <w:rsid w:val="00D5025A"/>
    <w:rsid w:val="00D5084B"/>
    <w:rsid w:val="00D51EC6"/>
    <w:rsid w:val="00D52500"/>
    <w:rsid w:val="00D53346"/>
    <w:rsid w:val="00D5369E"/>
    <w:rsid w:val="00D545D1"/>
    <w:rsid w:val="00D5460E"/>
    <w:rsid w:val="00D547C0"/>
    <w:rsid w:val="00D54A87"/>
    <w:rsid w:val="00D56FFB"/>
    <w:rsid w:val="00D577DB"/>
    <w:rsid w:val="00D606F4"/>
    <w:rsid w:val="00D60919"/>
    <w:rsid w:val="00D60DB6"/>
    <w:rsid w:val="00D60E74"/>
    <w:rsid w:val="00D6180A"/>
    <w:rsid w:val="00D61E3C"/>
    <w:rsid w:val="00D62B68"/>
    <w:rsid w:val="00D631AD"/>
    <w:rsid w:val="00D63B76"/>
    <w:rsid w:val="00D63BE7"/>
    <w:rsid w:val="00D64028"/>
    <w:rsid w:val="00D64CD1"/>
    <w:rsid w:val="00D64EB0"/>
    <w:rsid w:val="00D663E2"/>
    <w:rsid w:val="00D66654"/>
    <w:rsid w:val="00D6676F"/>
    <w:rsid w:val="00D66A92"/>
    <w:rsid w:val="00D70A0E"/>
    <w:rsid w:val="00D70C28"/>
    <w:rsid w:val="00D71ACD"/>
    <w:rsid w:val="00D71E1F"/>
    <w:rsid w:val="00D720AE"/>
    <w:rsid w:val="00D72112"/>
    <w:rsid w:val="00D72172"/>
    <w:rsid w:val="00D722B7"/>
    <w:rsid w:val="00D7289D"/>
    <w:rsid w:val="00D72B7B"/>
    <w:rsid w:val="00D73AAC"/>
    <w:rsid w:val="00D745EE"/>
    <w:rsid w:val="00D74D06"/>
    <w:rsid w:val="00D750E5"/>
    <w:rsid w:val="00D752F9"/>
    <w:rsid w:val="00D7531E"/>
    <w:rsid w:val="00D75AFA"/>
    <w:rsid w:val="00D76308"/>
    <w:rsid w:val="00D763EF"/>
    <w:rsid w:val="00D764FA"/>
    <w:rsid w:val="00D81A68"/>
    <w:rsid w:val="00D81FF8"/>
    <w:rsid w:val="00D830EA"/>
    <w:rsid w:val="00D8339B"/>
    <w:rsid w:val="00D83EA7"/>
    <w:rsid w:val="00D8436B"/>
    <w:rsid w:val="00D8568E"/>
    <w:rsid w:val="00D858CE"/>
    <w:rsid w:val="00D85F54"/>
    <w:rsid w:val="00D86017"/>
    <w:rsid w:val="00D8626F"/>
    <w:rsid w:val="00D86675"/>
    <w:rsid w:val="00D86A05"/>
    <w:rsid w:val="00D86A38"/>
    <w:rsid w:val="00D8770E"/>
    <w:rsid w:val="00D877FD"/>
    <w:rsid w:val="00D87AE7"/>
    <w:rsid w:val="00D87D72"/>
    <w:rsid w:val="00D90091"/>
    <w:rsid w:val="00D902AE"/>
    <w:rsid w:val="00D90A17"/>
    <w:rsid w:val="00D913F1"/>
    <w:rsid w:val="00D917BC"/>
    <w:rsid w:val="00D91F90"/>
    <w:rsid w:val="00D91FAC"/>
    <w:rsid w:val="00D922B7"/>
    <w:rsid w:val="00D927C1"/>
    <w:rsid w:val="00D927E5"/>
    <w:rsid w:val="00D92F8C"/>
    <w:rsid w:val="00D92FEE"/>
    <w:rsid w:val="00D94500"/>
    <w:rsid w:val="00D95073"/>
    <w:rsid w:val="00D951E1"/>
    <w:rsid w:val="00D953E5"/>
    <w:rsid w:val="00D95C2F"/>
    <w:rsid w:val="00D962D7"/>
    <w:rsid w:val="00D968BA"/>
    <w:rsid w:val="00D96C46"/>
    <w:rsid w:val="00D96D8C"/>
    <w:rsid w:val="00D972B4"/>
    <w:rsid w:val="00D976B0"/>
    <w:rsid w:val="00DA02C2"/>
    <w:rsid w:val="00DA0DC4"/>
    <w:rsid w:val="00DA1817"/>
    <w:rsid w:val="00DA1AF6"/>
    <w:rsid w:val="00DA31D9"/>
    <w:rsid w:val="00DA33AB"/>
    <w:rsid w:val="00DA3758"/>
    <w:rsid w:val="00DA3CCD"/>
    <w:rsid w:val="00DA3DE5"/>
    <w:rsid w:val="00DA40CC"/>
    <w:rsid w:val="00DA4274"/>
    <w:rsid w:val="00DA4D88"/>
    <w:rsid w:val="00DA6226"/>
    <w:rsid w:val="00DA655F"/>
    <w:rsid w:val="00DA66AA"/>
    <w:rsid w:val="00DA7ED1"/>
    <w:rsid w:val="00DB08BE"/>
    <w:rsid w:val="00DB0B4C"/>
    <w:rsid w:val="00DB0DCB"/>
    <w:rsid w:val="00DB0E37"/>
    <w:rsid w:val="00DB12E7"/>
    <w:rsid w:val="00DB1A5C"/>
    <w:rsid w:val="00DB1C1A"/>
    <w:rsid w:val="00DB3B39"/>
    <w:rsid w:val="00DB4C28"/>
    <w:rsid w:val="00DB4D89"/>
    <w:rsid w:val="00DB5884"/>
    <w:rsid w:val="00DB594C"/>
    <w:rsid w:val="00DB59DE"/>
    <w:rsid w:val="00DB5CC3"/>
    <w:rsid w:val="00DB61ED"/>
    <w:rsid w:val="00DB6241"/>
    <w:rsid w:val="00DB630B"/>
    <w:rsid w:val="00DB65A9"/>
    <w:rsid w:val="00DB6E89"/>
    <w:rsid w:val="00DB6EB0"/>
    <w:rsid w:val="00DB6F3D"/>
    <w:rsid w:val="00DB6FB4"/>
    <w:rsid w:val="00DB7057"/>
    <w:rsid w:val="00DB7525"/>
    <w:rsid w:val="00DC04FA"/>
    <w:rsid w:val="00DC22A0"/>
    <w:rsid w:val="00DC3C71"/>
    <w:rsid w:val="00DC3DA7"/>
    <w:rsid w:val="00DC4276"/>
    <w:rsid w:val="00DC4702"/>
    <w:rsid w:val="00DC4EA4"/>
    <w:rsid w:val="00DC514A"/>
    <w:rsid w:val="00DC5B48"/>
    <w:rsid w:val="00DC67FD"/>
    <w:rsid w:val="00DC719B"/>
    <w:rsid w:val="00DD0DC1"/>
    <w:rsid w:val="00DD1328"/>
    <w:rsid w:val="00DD176A"/>
    <w:rsid w:val="00DD17D2"/>
    <w:rsid w:val="00DD19CF"/>
    <w:rsid w:val="00DD1EEF"/>
    <w:rsid w:val="00DD2E40"/>
    <w:rsid w:val="00DD3629"/>
    <w:rsid w:val="00DD3AB1"/>
    <w:rsid w:val="00DD4437"/>
    <w:rsid w:val="00DD443B"/>
    <w:rsid w:val="00DD48D4"/>
    <w:rsid w:val="00DD54FA"/>
    <w:rsid w:val="00DD57FD"/>
    <w:rsid w:val="00DD5F55"/>
    <w:rsid w:val="00DD69A0"/>
    <w:rsid w:val="00DD722A"/>
    <w:rsid w:val="00DD7795"/>
    <w:rsid w:val="00DD7839"/>
    <w:rsid w:val="00DD7AF0"/>
    <w:rsid w:val="00DD7E94"/>
    <w:rsid w:val="00DD7EF3"/>
    <w:rsid w:val="00DE0759"/>
    <w:rsid w:val="00DE0807"/>
    <w:rsid w:val="00DE1A8F"/>
    <w:rsid w:val="00DE1D68"/>
    <w:rsid w:val="00DE2C33"/>
    <w:rsid w:val="00DE3103"/>
    <w:rsid w:val="00DE36F2"/>
    <w:rsid w:val="00DE3915"/>
    <w:rsid w:val="00DE3FAE"/>
    <w:rsid w:val="00DE4C78"/>
    <w:rsid w:val="00DE544E"/>
    <w:rsid w:val="00DE5B03"/>
    <w:rsid w:val="00DE5BAD"/>
    <w:rsid w:val="00DE5BAF"/>
    <w:rsid w:val="00DE6463"/>
    <w:rsid w:val="00DE6978"/>
    <w:rsid w:val="00DE7CF7"/>
    <w:rsid w:val="00DF0148"/>
    <w:rsid w:val="00DF0BA6"/>
    <w:rsid w:val="00DF0E4E"/>
    <w:rsid w:val="00DF0F28"/>
    <w:rsid w:val="00DF12F8"/>
    <w:rsid w:val="00DF19BE"/>
    <w:rsid w:val="00DF1D48"/>
    <w:rsid w:val="00DF23CE"/>
    <w:rsid w:val="00DF2570"/>
    <w:rsid w:val="00DF4A57"/>
    <w:rsid w:val="00DF4F92"/>
    <w:rsid w:val="00DF500A"/>
    <w:rsid w:val="00DF5368"/>
    <w:rsid w:val="00DF620B"/>
    <w:rsid w:val="00DF7DC6"/>
    <w:rsid w:val="00E0016E"/>
    <w:rsid w:val="00E00CB0"/>
    <w:rsid w:val="00E01476"/>
    <w:rsid w:val="00E01A9A"/>
    <w:rsid w:val="00E03A5F"/>
    <w:rsid w:val="00E047AB"/>
    <w:rsid w:val="00E048C3"/>
    <w:rsid w:val="00E05CC3"/>
    <w:rsid w:val="00E06111"/>
    <w:rsid w:val="00E06416"/>
    <w:rsid w:val="00E06505"/>
    <w:rsid w:val="00E066D8"/>
    <w:rsid w:val="00E06E75"/>
    <w:rsid w:val="00E077FE"/>
    <w:rsid w:val="00E07B12"/>
    <w:rsid w:val="00E103C9"/>
    <w:rsid w:val="00E119B0"/>
    <w:rsid w:val="00E123D9"/>
    <w:rsid w:val="00E12432"/>
    <w:rsid w:val="00E129AF"/>
    <w:rsid w:val="00E12B60"/>
    <w:rsid w:val="00E1351A"/>
    <w:rsid w:val="00E13895"/>
    <w:rsid w:val="00E1424E"/>
    <w:rsid w:val="00E1490E"/>
    <w:rsid w:val="00E1515F"/>
    <w:rsid w:val="00E15737"/>
    <w:rsid w:val="00E1647D"/>
    <w:rsid w:val="00E2031F"/>
    <w:rsid w:val="00E20422"/>
    <w:rsid w:val="00E20D4E"/>
    <w:rsid w:val="00E216DF"/>
    <w:rsid w:val="00E21B07"/>
    <w:rsid w:val="00E21B37"/>
    <w:rsid w:val="00E21F8B"/>
    <w:rsid w:val="00E21FB7"/>
    <w:rsid w:val="00E22AFF"/>
    <w:rsid w:val="00E23388"/>
    <w:rsid w:val="00E23747"/>
    <w:rsid w:val="00E23A17"/>
    <w:rsid w:val="00E2448E"/>
    <w:rsid w:val="00E24570"/>
    <w:rsid w:val="00E24C35"/>
    <w:rsid w:val="00E24E97"/>
    <w:rsid w:val="00E24FC9"/>
    <w:rsid w:val="00E25845"/>
    <w:rsid w:val="00E259D7"/>
    <w:rsid w:val="00E2621C"/>
    <w:rsid w:val="00E26B28"/>
    <w:rsid w:val="00E26B8D"/>
    <w:rsid w:val="00E2735D"/>
    <w:rsid w:val="00E27A7B"/>
    <w:rsid w:val="00E3042A"/>
    <w:rsid w:val="00E304A2"/>
    <w:rsid w:val="00E30F21"/>
    <w:rsid w:val="00E31B84"/>
    <w:rsid w:val="00E31DDF"/>
    <w:rsid w:val="00E31EBD"/>
    <w:rsid w:val="00E32A15"/>
    <w:rsid w:val="00E33155"/>
    <w:rsid w:val="00E33537"/>
    <w:rsid w:val="00E33DBF"/>
    <w:rsid w:val="00E3410C"/>
    <w:rsid w:val="00E3529C"/>
    <w:rsid w:val="00E36138"/>
    <w:rsid w:val="00E36983"/>
    <w:rsid w:val="00E36D3E"/>
    <w:rsid w:val="00E40392"/>
    <w:rsid w:val="00E41655"/>
    <w:rsid w:val="00E419E6"/>
    <w:rsid w:val="00E41B54"/>
    <w:rsid w:val="00E41CA3"/>
    <w:rsid w:val="00E41EB5"/>
    <w:rsid w:val="00E429E0"/>
    <w:rsid w:val="00E43B66"/>
    <w:rsid w:val="00E43DDB"/>
    <w:rsid w:val="00E44567"/>
    <w:rsid w:val="00E456D9"/>
    <w:rsid w:val="00E45BFD"/>
    <w:rsid w:val="00E4602A"/>
    <w:rsid w:val="00E46217"/>
    <w:rsid w:val="00E46912"/>
    <w:rsid w:val="00E47C9F"/>
    <w:rsid w:val="00E5051E"/>
    <w:rsid w:val="00E507C5"/>
    <w:rsid w:val="00E50C27"/>
    <w:rsid w:val="00E511C1"/>
    <w:rsid w:val="00E51498"/>
    <w:rsid w:val="00E522BA"/>
    <w:rsid w:val="00E52620"/>
    <w:rsid w:val="00E5276B"/>
    <w:rsid w:val="00E52A5D"/>
    <w:rsid w:val="00E52D24"/>
    <w:rsid w:val="00E53277"/>
    <w:rsid w:val="00E53EF5"/>
    <w:rsid w:val="00E548ED"/>
    <w:rsid w:val="00E54FD0"/>
    <w:rsid w:val="00E5656A"/>
    <w:rsid w:val="00E57B7D"/>
    <w:rsid w:val="00E57D30"/>
    <w:rsid w:val="00E6092D"/>
    <w:rsid w:val="00E609F8"/>
    <w:rsid w:val="00E60D8D"/>
    <w:rsid w:val="00E61007"/>
    <w:rsid w:val="00E61EA2"/>
    <w:rsid w:val="00E623E6"/>
    <w:rsid w:val="00E62B2F"/>
    <w:rsid w:val="00E62EF9"/>
    <w:rsid w:val="00E633B4"/>
    <w:rsid w:val="00E635E6"/>
    <w:rsid w:val="00E6360B"/>
    <w:rsid w:val="00E64DB2"/>
    <w:rsid w:val="00E654B9"/>
    <w:rsid w:val="00E65711"/>
    <w:rsid w:val="00E65E43"/>
    <w:rsid w:val="00E660F0"/>
    <w:rsid w:val="00E661E8"/>
    <w:rsid w:val="00E66356"/>
    <w:rsid w:val="00E66E82"/>
    <w:rsid w:val="00E67B62"/>
    <w:rsid w:val="00E70B8C"/>
    <w:rsid w:val="00E70CE8"/>
    <w:rsid w:val="00E70DCB"/>
    <w:rsid w:val="00E712CD"/>
    <w:rsid w:val="00E718D6"/>
    <w:rsid w:val="00E71924"/>
    <w:rsid w:val="00E71B54"/>
    <w:rsid w:val="00E72D50"/>
    <w:rsid w:val="00E737E3"/>
    <w:rsid w:val="00E73ACD"/>
    <w:rsid w:val="00E74643"/>
    <w:rsid w:val="00E74923"/>
    <w:rsid w:val="00E75760"/>
    <w:rsid w:val="00E75BD5"/>
    <w:rsid w:val="00E76C6A"/>
    <w:rsid w:val="00E777B6"/>
    <w:rsid w:val="00E802C9"/>
    <w:rsid w:val="00E8057C"/>
    <w:rsid w:val="00E80BAD"/>
    <w:rsid w:val="00E80C03"/>
    <w:rsid w:val="00E8103C"/>
    <w:rsid w:val="00E81092"/>
    <w:rsid w:val="00E8180F"/>
    <w:rsid w:val="00E823CE"/>
    <w:rsid w:val="00E82762"/>
    <w:rsid w:val="00E827D4"/>
    <w:rsid w:val="00E82AEE"/>
    <w:rsid w:val="00E837F2"/>
    <w:rsid w:val="00E8418D"/>
    <w:rsid w:val="00E84922"/>
    <w:rsid w:val="00E84BED"/>
    <w:rsid w:val="00E86828"/>
    <w:rsid w:val="00E86AEF"/>
    <w:rsid w:val="00E87D4D"/>
    <w:rsid w:val="00E900A0"/>
    <w:rsid w:val="00E901AA"/>
    <w:rsid w:val="00E90217"/>
    <w:rsid w:val="00E9094E"/>
    <w:rsid w:val="00E90BF7"/>
    <w:rsid w:val="00E91AF7"/>
    <w:rsid w:val="00E9219E"/>
    <w:rsid w:val="00E92B7B"/>
    <w:rsid w:val="00E930DD"/>
    <w:rsid w:val="00E94011"/>
    <w:rsid w:val="00E94836"/>
    <w:rsid w:val="00E95A77"/>
    <w:rsid w:val="00E97688"/>
    <w:rsid w:val="00E9786A"/>
    <w:rsid w:val="00E978BB"/>
    <w:rsid w:val="00EA0582"/>
    <w:rsid w:val="00EA2775"/>
    <w:rsid w:val="00EA3171"/>
    <w:rsid w:val="00EA3846"/>
    <w:rsid w:val="00EA407A"/>
    <w:rsid w:val="00EA43F0"/>
    <w:rsid w:val="00EA4747"/>
    <w:rsid w:val="00EA4902"/>
    <w:rsid w:val="00EA4F49"/>
    <w:rsid w:val="00EA61EA"/>
    <w:rsid w:val="00EA6266"/>
    <w:rsid w:val="00EA6361"/>
    <w:rsid w:val="00EA6DC2"/>
    <w:rsid w:val="00EA6F61"/>
    <w:rsid w:val="00EB03CA"/>
    <w:rsid w:val="00EB0693"/>
    <w:rsid w:val="00EB0E65"/>
    <w:rsid w:val="00EB1444"/>
    <w:rsid w:val="00EB197A"/>
    <w:rsid w:val="00EB1AC1"/>
    <w:rsid w:val="00EB1F8F"/>
    <w:rsid w:val="00EB2232"/>
    <w:rsid w:val="00EB22FE"/>
    <w:rsid w:val="00EB2A2D"/>
    <w:rsid w:val="00EB3D83"/>
    <w:rsid w:val="00EB4087"/>
    <w:rsid w:val="00EB4239"/>
    <w:rsid w:val="00EB4A58"/>
    <w:rsid w:val="00EB4B3E"/>
    <w:rsid w:val="00EB54FF"/>
    <w:rsid w:val="00EB6BAC"/>
    <w:rsid w:val="00EB7063"/>
    <w:rsid w:val="00EB7BC3"/>
    <w:rsid w:val="00EC16FB"/>
    <w:rsid w:val="00EC1886"/>
    <w:rsid w:val="00EC1BD1"/>
    <w:rsid w:val="00EC26FE"/>
    <w:rsid w:val="00EC2896"/>
    <w:rsid w:val="00EC38EF"/>
    <w:rsid w:val="00EC42C9"/>
    <w:rsid w:val="00EC4537"/>
    <w:rsid w:val="00EC4BAB"/>
    <w:rsid w:val="00EC5087"/>
    <w:rsid w:val="00EC5A19"/>
    <w:rsid w:val="00EC5C3A"/>
    <w:rsid w:val="00EC5C7D"/>
    <w:rsid w:val="00EC7144"/>
    <w:rsid w:val="00EC734B"/>
    <w:rsid w:val="00EC78A8"/>
    <w:rsid w:val="00EC7BC5"/>
    <w:rsid w:val="00ED04C8"/>
    <w:rsid w:val="00ED08A0"/>
    <w:rsid w:val="00ED126B"/>
    <w:rsid w:val="00ED236F"/>
    <w:rsid w:val="00ED2DB2"/>
    <w:rsid w:val="00ED583B"/>
    <w:rsid w:val="00ED5992"/>
    <w:rsid w:val="00ED5C16"/>
    <w:rsid w:val="00ED6250"/>
    <w:rsid w:val="00ED7468"/>
    <w:rsid w:val="00ED7F86"/>
    <w:rsid w:val="00EE0571"/>
    <w:rsid w:val="00EE0788"/>
    <w:rsid w:val="00EE1AD1"/>
    <w:rsid w:val="00EE2AC6"/>
    <w:rsid w:val="00EE2C37"/>
    <w:rsid w:val="00EE401F"/>
    <w:rsid w:val="00EE44EF"/>
    <w:rsid w:val="00EE4DCB"/>
    <w:rsid w:val="00EE55CD"/>
    <w:rsid w:val="00EE5AF7"/>
    <w:rsid w:val="00EE755F"/>
    <w:rsid w:val="00EE7E26"/>
    <w:rsid w:val="00EF0291"/>
    <w:rsid w:val="00EF03BF"/>
    <w:rsid w:val="00EF1232"/>
    <w:rsid w:val="00EF1946"/>
    <w:rsid w:val="00EF1D73"/>
    <w:rsid w:val="00EF2018"/>
    <w:rsid w:val="00EF2154"/>
    <w:rsid w:val="00EF2947"/>
    <w:rsid w:val="00EF2A75"/>
    <w:rsid w:val="00EF2B9E"/>
    <w:rsid w:val="00EF2D7B"/>
    <w:rsid w:val="00EF334A"/>
    <w:rsid w:val="00EF36AF"/>
    <w:rsid w:val="00EF38FB"/>
    <w:rsid w:val="00EF3B03"/>
    <w:rsid w:val="00EF3CE8"/>
    <w:rsid w:val="00EF46BB"/>
    <w:rsid w:val="00EF4B75"/>
    <w:rsid w:val="00EF548D"/>
    <w:rsid w:val="00EF5D46"/>
    <w:rsid w:val="00EF6984"/>
    <w:rsid w:val="00EF69EF"/>
    <w:rsid w:val="00EF7B33"/>
    <w:rsid w:val="00F00329"/>
    <w:rsid w:val="00F013F9"/>
    <w:rsid w:val="00F02991"/>
    <w:rsid w:val="00F02B02"/>
    <w:rsid w:val="00F04814"/>
    <w:rsid w:val="00F04D63"/>
    <w:rsid w:val="00F04E80"/>
    <w:rsid w:val="00F0547F"/>
    <w:rsid w:val="00F0712F"/>
    <w:rsid w:val="00F071E9"/>
    <w:rsid w:val="00F10407"/>
    <w:rsid w:val="00F10411"/>
    <w:rsid w:val="00F10AB9"/>
    <w:rsid w:val="00F115DC"/>
    <w:rsid w:val="00F14257"/>
    <w:rsid w:val="00F1483F"/>
    <w:rsid w:val="00F14DF4"/>
    <w:rsid w:val="00F15280"/>
    <w:rsid w:val="00F15C7F"/>
    <w:rsid w:val="00F15D7B"/>
    <w:rsid w:val="00F15FB3"/>
    <w:rsid w:val="00F16331"/>
    <w:rsid w:val="00F164D6"/>
    <w:rsid w:val="00F16CF2"/>
    <w:rsid w:val="00F17106"/>
    <w:rsid w:val="00F177A1"/>
    <w:rsid w:val="00F17AA9"/>
    <w:rsid w:val="00F201F9"/>
    <w:rsid w:val="00F20C2E"/>
    <w:rsid w:val="00F20C37"/>
    <w:rsid w:val="00F216FF"/>
    <w:rsid w:val="00F21D52"/>
    <w:rsid w:val="00F228FB"/>
    <w:rsid w:val="00F230EA"/>
    <w:rsid w:val="00F235C0"/>
    <w:rsid w:val="00F23655"/>
    <w:rsid w:val="00F23D17"/>
    <w:rsid w:val="00F2410D"/>
    <w:rsid w:val="00F2422D"/>
    <w:rsid w:val="00F243EF"/>
    <w:rsid w:val="00F2455C"/>
    <w:rsid w:val="00F248CD"/>
    <w:rsid w:val="00F24984"/>
    <w:rsid w:val="00F24A03"/>
    <w:rsid w:val="00F25D80"/>
    <w:rsid w:val="00F26F87"/>
    <w:rsid w:val="00F272FB"/>
    <w:rsid w:val="00F2747D"/>
    <w:rsid w:val="00F30392"/>
    <w:rsid w:val="00F30C1A"/>
    <w:rsid w:val="00F31776"/>
    <w:rsid w:val="00F31D49"/>
    <w:rsid w:val="00F31DEA"/>
    <w:rsid w:val="00F32073"/>
    <w:rsid w:val="00F32898"/>
    <w:rsid w:val="00F34DAD"/>
    <w:rsid w:val="00F34E38"/>
    <w:rsid w:val="00F34EA5"/>
    <w:rsid w:val="00F35AFF"/>
    <w:rsid w:val="00F35D2D"/>
    <w:rsid w:val="00F35EEB"/>
    <w:rsid w:val="00F3688B"/>
    <w:rsid w:val="00F37308"/>
    <w:rsid w:val="00F37F92"/>
    <w:rsid w:val="00F41177"/>
    <w:rsid w:val="00F41672"/>
    <w:rsid w:val="00F428BA"/>
    <w:rsid w:val="00F43342"/>
    <w:rsid w:val="00F43364"/>
    <w:rsid w:val="00F433F7"/>
    <w:rsid w:val="00F43881"/>
    <w:rsid w:val="00F43A7C"/>
    <w:rsid w:val="00F4438B"/>
    <w:rsid w:val="00F45006"/>
    <w:rsid w:val="00F45B1D"/>
    <w:rsid w:val="00F4628F"/>
    <w:rsid w:val="00F46FDB"/>
    <w:rsid w:val="00F47724"/>
    <w:rsid w:val="00F5027A"/>
    <w:rsid w:val="00F504EB"/>
    <w:rsid w:val="00F50F4C"/>
    <w:rsid w:val="00F51940"/>
    <w:rsid w:val="00F5195B"/>
    <w:rsid w:val="00F51A0F"/>
    <w:rsid w:val="00F5226B"/>
    <w:rsid w:val="00F523D2"/>
    <w:rsid w:val="00F528A3"/>
    <w:rsid w:val="00F52CD4"/>
    <w:rsid w:val="00F52DD3"/>
    <w:rsid w:val="00F5355F"/>
    <w:rsid w:val="00F545FF"/>
    <w:rsid w:val="00F5473F"/>
    <w:rsid w:val="00F54D07"/>
    <w:rsid w:val="00F55389"/>
    <w:rsid w:val="00F55C2E"/>
    <w:rsid w:val="00F55E8C"/>
    <w:rsid w:val="00F56513"/>
    <w:rsid w:val="00F56633"/>
    <w:rsid w:val="00F56831"/>
    <w:rsid w:val="00F60E01"/>
    <w:rsid w:val="00F61345"/>
    <w:rsid w:val="00F6224B"/>
    <w:rsid w:val="00F628BD"/>
    <w:rsid w:val="00F64003"/>
    <w:rsid w:val="00F64D85"/>
    <w:rsid w:val="00F66230"/>
    <w:rsid w:val="00F667FE"/>
    <w:rsid w:val="00F66FCB"/>
    <w:rsid w:val="00F67A22"/>
    <w:rsid w:val="00F71E89"/>
    <w:rsid w:val="00F736E8"/>
    <w:rsid w:val="00F73807"/>
    <w:rsid w:val="00F73F0B"/>
    <w:rsid w:val="00F743D5"/>
    <w:rsid w:val="00F7499B"/>
    <w:rsid w:val="00F74A1D"/>
    <w:rsid w:val="00F74C7E"/>
    <w:rsid w:val="00F75C48"/>
    <w:rsid w:val="00F75CF9"/>
    <w:rsid w:val="00F76078"/>
    <w:rsid w:val="00F76473"/>
    <w:rsid w:val="00F76FFF"/>
    <w:rsid w:val="00F7792D"/>
    <w:rsid w:val="00F77A07"/>
    <w:rsid w:val="00F802A8"/>
    <w:rsid w:val="00F80CC2"/>
    <w:rsid w:val="00F8129C"/>
    <w:rsid w:val="00F812E8"/>
    <w:rsid w:val="00F82021"/>
    <w:rsid w:val="00F83555"/>
    <w:rsid w:val="00F836C9"/>
    <w:rsid w:val="00F8457C"/>
    <w:rsid w:val="00F84A52"/>
    <w:rsid w:val="00F84B4A"/>
    <w:rsid w:val="00F8543D"/>
    <w:rsid w:val="00F85568"/>
    <w:rsid w:val="00F85855"/>
    <w:rsid w:val="00F86378"/>
    <w:rsid w:val="00F867FA"/>
    <w:rsid w:val="00F86EB3"/>
    <w:rsid w:val="00F9005A"/>
    <w:rsid w:val="00F90EB5"/>
    <w:rsid w:val="00F90F52"/>
    <w:rsid w:val="00F9101D"/>
    <w:rsid w:val="00F919BF"/>
    <w:rsid w:val="00F93FEC"/>
    <w:rsid w:val="00F9427C"/>
    <w:rsid w:val="00F942D3"/>
    <w:rsid w:val="00F94470"/>
    <w:rsid w:val="00F94983"/>
    <w:rsid w:val="00F94997"/>
    <w:rsid w:val="00F94BA3"/>
    <w:rsid w:val="00F9592C"/>
    <w:rsid w:val="00F95E1A"/>
    <w:rsid w:val="00F95F09"/>
    <w:rsid w:val="00F95FC0"/>
    <w:rsid w:val="00F96551"/>
    <w:rsid w:val="00F97288"/>
    <w:rsid w:val="00F977EA"/>
    <w:rsid w:val="00F97DFA"/>
    <w:rsid w:val="00FA0A06"/>
    <w:rsid w:val="00FA0EF0"/>
    <w:rsid w:val="00FA145C"/>
    <w:rsid w:val="00FA1D1A"/>
    <w:rsid w:val="00FA26F6"/>
    <w:rsid w:val="00FA2C8B"/>
    <w:rsid w:val="00FA3654"/>
    <w:rsid w:val="00FA3BC8"/>
    <w:rsid w:val="00FA41E7"/>
    <w:rsid w:val="00FA4785"/>
    <w:rsid w:val="00FA4B35"/>
    <w:rsid w:val="00FA6351"/>
    <w:rsid w:val="00FA643B"/>
    <w:rsid w:val="00FA6B08"/>
    <w:rsid w:val="00FA76E3"/>
    <w:rsid w:val="00FA7A16"/>
    <w:rsid w:val="00FB0B39"/>
    <w:rsid w:val="00FB178C"/>
    <w:rsid w:val="00FB273B"/>
    <w:rsid w:val="00FB27B0"/>
    <w:rsid w:val="00FB2CE3"/>
    <w:rsid w:val="00FB31EA"/>
    <w:rsid w:val="00FB45EF"/>
    <w:rsid w:val="00FB47C3"/>
    <w:rsid w:val="00FB4FC3"/>
    <w:rsid w:val="00FB503C"/>
    <w:rsid w:val="00FB526B"/>
    <w:rsid w:val="00FB5F13"/>
    <w:rsid w:val="00FB78B0"/>
    <w:rsid w:val="00FC05F1"/>
    <w:rsid w:val="00FC077F"/>
    <w:rsid w:val="00FC0F5A"/>
    <w:rsid w:val="00FC1392"/>
    <w:rsid w:val="00FC1A9F"/>
    <w:rsid w:val="00FC2366"/>
    <w:rsid w:val="00FC23C6"/>
    <w:rsid w:val="00FC2BDC"/>
    <w:rsid w:val="00FC2F88"/>
    <w:rsid w:val="00FC3195"/>
    <w:rsid w:val="00FC345A"/>
    <w:rsid w:val="00FC4690"/>
    <w:rsid w:val="00FC46B0"/>
    <w:rsid w:val="00FC4719"/>
    <w:rsid w:val="00FC4D21"/>
    <w:rsid w:val="00FC5169"/>
    <w:rsid w:val="00FC5717"/>
    <w:rsid w:val="00FC5732"/>
    <w:rsid w:val="00FC6101"/>
    <w:rsid w:val="00FC66F1"/>
    <w:rsid w:val="00FD06C7"/>
    <w:rsid w:val="00FD15EE"/>
    <w:rsid w:val="00FD1E62"/>
    <w:rsid w:val="00FD28A0"/>
    <w:rsid w:val="00FD34A4"/>
    <w:rsid w:val="00FD3865"/>
    <w:rsid w:val="00FD42A2"/>
    <w:rsid w:val="00FD4DA6"/>
    <w:rsid w:val="00FD52ED"/>
    <w:rsid w:val="00FD5683"/>
    <w:rsid w:val="00FD5696"/>
    <w:rsid w:val="00FD584C"/>
    <w:rsid w:val="00FD5C0A"/>
    <w:rsid w:val="00FD5DE6"/>
    <w:rsid w:val="00FD5DFB"/>
    <w:rsid w:val="00FD62B9"/>
    <w:rsid w:val="00FD7501"/>
    <w:rsid w:val="00FD7A84"/>
    <w:rsid w:val="00FE00F0"/>
    <w:rsid w:val="00FE0881"/>
    <w:rsid w:val="00FE098A"/>
    <w:rsid w:val="00FE0A9B"/>
    <w:rsid w:val="00FE2298"/>
    <w:rsid w:val="00FE250C"/>
    <w:rsid w:val="00FE2A30"/>
    <w:rsid w:val="00FE3064"/>
    <w:rsid w:val="00FE33EB"/>
    <w:rsid w:val="00FE33F0"/>
    <w:rsid w:val="00FE3EF4"/>
    <w:rsid w:val="00FE4386"/>
    <w:rsid w:val="00FE59B1"/>
    <w:rsid w:val="00FE6481"/>
    <w:rsid w:val="00FE659A"/>
    <w:rsid w:val="00FE660E"/>
    <w:rsid w:val="00FE6813"/>
    <w:rsid w:val="00FE6FB8"/>
    <w:rsid w:val="00FF0316"/>
    <w:rsid w:val="00FF0678"/>
    <w:rsid w:val="00FF11BE"/>
    <w:rsid w:val="00FF189C"/>
    <w:rsid w:val="00FF1CB8"/>
    <w:rsid w:val="00FF2106"/>
    <w:rsid w:val="00FF29CF"/>
    <w:rsid w:val="00FF42D1"/>
    <w:rsid w:val="00FF4624"/>
    <w:rsid w:val="00FF464E"/>
    <w:rsid w:val="00FF48C7"/>
    <w:rsid w:val="00FF4B90"/>
    <w:rsid w:val="00FF4D96"/>
    <w:rsid w:val="00FF50F7"/>
    <w:rsid w:val="00FF54CD"/>
    <w:rsid w:val="00FF5713"/>
    <w:rsid w:val="00FF5D40"/>
    <w:rsid w:val="00FF5F79"/>
    <w:rsid w:val="00FF6171"/>
    <w:rsid w:val="00FF69E2"/>
    <w:rsid w:val="00FF6E3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188E2F"/>
  <w15:docId w15:val="{B08EF24D-F1DF-4E93-8CAA-59F25626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52A0"/>
    <w:rPr>
      <w:rFonts w:ascii="Arial MT Lt" w:hAnsi="Arial MT Lt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D0F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0A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E391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2452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B30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781ED5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81ED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hAnsiTheme="minorHAnsi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81ED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hAnsiTheme="minorHAnsi"/>
      <w:i/>
      <w:iCs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596FF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semiHidden/>
    <w:rsid w:val="00F84418"/>
    <w:pPr>
      <w:suppressAutoHyphens/>
      <w:spacing w:before="60"/>
    </w:pPr>
    <w:rPr>
      <w:b/>
      <w:sz w:val="20"/>
      <w:szCs w:val="20"/>
      <w:lang w:eastAsia="ar-SA"/>
    </w:rPr>
  </w:style>
  <w:style w:type="paragraph" w:styleId="Sommario3">
    <w:name w:val="toc 3"/>
    <w:basedOn w:val="Normale"/>
    <w:next w:val="Normale"/>
    <w:semiHidden/>
    <w:rsid w:val="00F84418"/>
    <w:pPr>
      <w:suppressAutoHyphens/>
      <w:ind w:left="238"/>
    </w:pPr>
    <w:rPr>
      <w:sz w:val="20"/>
      <w:szCs w:val="20"/>
      <w:lang w:eastAsia="ar-SA"/>
    </w:rPr>
  </w:style>
  <w:style w:type="paragraph" w:styleId="Intestazione">
    <w:name w:val="header"/>
    <w:basedOn w:val="Normale"/>
    <w:link w:val="IntestazioneCarattere"/>
    <w:unhideWhenUsed/>
    <w:rsid w:val="00DC47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C4702"/>
    <w:rPr>
      <w:rFonts w:ascii="Arial MT Lt" w:hAnsi="Arial MT Lt"/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DC47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C4702"/>
    <w:rPr>
      <w:rFonts w:ascii="Arial MT Lt" w:hAnsi="Arial MT Lt"/>
      <w:sz w:val="24"/>
      <w:szCs w:val="24"/>
    </w:rPr>
  </w:style>
  <w:style w:type="paragraph" w:customStyle="1" w:styleId="BasicParagraph">
    <w:name w:val="[Basic Paragraph]"/>
    <w:basedOn w:val="Normale"/>
    <w:uiPriority w:val="99"/>
    <w:rsid w:val="00FB27B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nhideWhenUsed/>
    <w:rsid w:val="00DE69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563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563C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EB3D83"/>
    <w:rPr>
      <w:rFonts w:ascii="Arial MT Lt" w:hAnsi="Arial MT Lt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0F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imandocommento">
    <w:name w:val="annotation reference"/>
    <w:basedOn w:val="Carpredefinitoparagrafo"/>
    <w:uiPriority w:val="99"/>
    <w:semiHidden/>
    <w:unhideWhenUsed/>
    <w:rsid w:val="007A54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54EE"/>
    <w:pPr>
      <w:spacing w:after="20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54EE"/>
    <w:rPr>
      <w:rFonts w:ascii="Calibri" w:eastAsia="Calibri" w:hAnsi="Calibri" w:cs="Times New Roman"/>
      <w:lang w:eastAsia="en-US"/>
    </w:rPr>
  </w:style>
  <w:style w:type="table" w:styleId="Grigliatabella">
    <w:name w:val="Table Grid"/>
    <w:basedOn w:val="Tabellanormale"/>
    <w:uiPriority w:val="59"/>
    <w:rsid w:val="006971B8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78B3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qFormat/>
    <w:rsid w:val="003D3EC0"/>
    <w:pPr>
      <w:tabs>
        <w:tab w:val="left" w:pos="5580"/>
      </w:tabs>
    </w:pPr>
    <w:rPr>
      <w:rFonts w:ascii="Times New Roman" w:eastAsia="Times New Roman" w:hAnsi="Times New Roman" w:cs="Times New Roman"/>
      <w:sz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D3EC0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rpodeltestoG">
    <w:name w:val="Corpo del testo G"/>
    <w:basedOn w:val="Normale"/>
    <w:next w:val="Corpotesto"/>
    <w:uiPriority w:val="99"/>
    <w:rsid w:val="003D3EC0"/>
    <w:pPr>
      <w:tabs>
        <w:tab w:val="left" w:pos="5580"/>
      </w:tabs>
      <w:spacing w:line="360" w:lineRule="auto"/>
      <w:jc w:val="both"/>
    </w:pPr>
    <w:rPr>
      <w:rFonts w:ascii="Times New Roman" w:eastAsia="Calibri" w:hAnsi="Times New Roman" w:cs="Times New Roman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96FF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st">
    <w:name w:val="st"/>
    <w:basedOn w:val="Carpredefinitoparagrafo"/>
    <w:uiPriority w:val="99"/>
    <w:rsid w:val="001D7F91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095D86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095D86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1">
    <w:name w:val="normale1"/>
    <w:basedOn w:val="Normale"/>
    <w:rsid w:val="00AA7D2C"/>
    <w:pPr>
      <w:spacing w:after="40" w:line="360" w:lineRule="auto"/>
      <w:jc w:val="both"/>
    </w:pPr>
    <w:rPr>
      <w:rFonts w:ascii="Palatino" w:eastAsia="Times New Roman" w:hAnsi="Palatino" w:cs="Times New Roman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B301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5B3018"/>
    <w:pPr>
      <w:spacing w:after="120" w:line="480" w:lineRule="auto"/>
      <w:ind w:left="283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B3018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3">
    <w:name w:val="Griglia tabella3"/>
    <w:basedOn w:val="Tabellanormale"/>
    <w:next w:val="Grigliatabella"/>
    <w:rsid w:val="0088614B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D06D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D06D1"/>
    <w:rPr>
      <w:rFonts w:ascii="Arial MT Lt" w:hAnsi="Arial MT Lt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E39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llegamentoipertestuale">
    <w:name w:val="Hyperlink"/>
    <w:rsid w:val="00CD767C"/>
    <w:rPr>
      <w:color w:val="0000FF"/>
      <w:u w:val="single"/>
    </w:rPr>
  </w:style>
  <w:style w:type="character" w:customStyle="1" w:styleId="class5590">
    <w:name w:val="class5_590"/>
    <w:rsid w:val="00CD767C"/>
  </w:style>
  <w:style w:type="paragraph" w:customStyle="1" w:styleId="Default">
    <w:name w:val="Default"/>
    <w:rsid w:val="008545C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B07CB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it-IT"/>
    </w:rPr>
  </w:style>
  <w:style w:type="character" w:styleId="Enfasicorsivo">
    <w:name w:val="Emphasis"/>
    <w:qFormat/>
    <w:rsid w:val="00940B45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0A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D30A0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30A0D"/>
    <w:rPr>
      <w:rFonts w:ascii="Arial MT Lt" w:hAnsi="Arial MT Lt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30A0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30A0D"/>
    <w:rPr>
      <w:rFonts w:ascii="Arial MT Lt" w:hAnsi="Arial MT Lt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D30A0D"/>
    <w:pPr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30A0D"/>
    <w:rPr>
      <w:rFonts w:ascii="Times New Roman" w:eastAsia="Times New Roman" w:hAnsi="Times New Roman" w:cs="Times New Roman"/>
      <w:lang w:eastAsia="it-IT"/>
    </w:rPr>
  </w:style>
  <w:style w:type="character" w:styleId="Rimandonotaapidipagina">
    <w:name w:val="footnote reference"/>
    <w:uiPriority w:val="99"/>
    <w:rsid w:val="00D30A0D"/>
    <w:rPr>
      <w:rFonts w:cs="Times New Roman"/>
      <w:vertAlign w:val="superscript"/>
    </w:rPr>
  </w:style>
  <w:style w:type="paragraph" w:styleId="Titolo">
    <w:name w:val="Title"/>
    <w:basedOn w:val="Normale"/>
    <w:link w:val="TitoloCarattere"/>
    <w:qFormat/>
    <w:rsid w:val="00745676"/>
    <w:pPr>
      <w:spacing w:line="360" w:lineRule="auto"/>
      <w:jc w:val="center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Carattere">
    <w:name w:val="Titolo Carattere"/>
    <w:basedOn w:val="Carpredefinitoparagrafo"/>
    <w:link w:val="Titolo"/>
    <w:rsid w:val="00745676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table" w:customStyle="1" w:styleId="Grigliatabella4">
    <w:name w:val="Griglia tabella4"/>
    <w:basedOn w:val="Tabellanormale"/>
    <w:next w:val="Grigliatabella"/>
    <w:uiPriority w:val="59"/>
    <w:rsid w:val="006B4451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59"/>
    <w:rsid w:val="00DD7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59"/>
    <w:rsid w:val="00DD7E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99"/>
    <w:qFormat/>
    <w:rsid w:val="007100D3"/>
    <w:pPr>
      <w:suppressAutoHyphens/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eastAsia="ar-SA"/>
    </w:rPr>
  </w:style>
  <w:style w:type="table" w:customStyle="1" w:styleId="Grigliatabella7">
    <w:name w:val="Griglia tabella7"/>
    <w:basedOn w:val="Tabellanormale"/>
    <w:next w:val="Grigliatabella"/>
    <w:uiPriority w:val="59"/>
    <w:rsid w:val="008F5FDA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rsid w:val="00E92B7B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E92B7B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class417780">
    <w:name w:val="class4_17780"/>
    <w:basedOn w:val="Normale"/>
    <w:rsid w:val="009D37B3"/>
    <w:pPr>
      <w:spacing w:after="200"/>
    </w:pPr>
    <w:rPr>
      <w:rFonts w:ascii="Times New Roman" w:eastAsia="Times New Roman" w:hAnsi="Times New Roman" w:cs="Times New Roman"/>
      <w:lang w:eastAsia="it-IT"/>
    </w:rPr>
  </w:style>
  <w:style w:type="character" w:customStyle="1" w:styleId="class2177802">
    <w:name w:val="class2_177802"/>
    <w:rsid w:val="009D37B3"/>
    <w:rPr>
      <w:rFonts w:ascii="Calibri" w:hAnsi="Calibri" w:cs="Calibri" w:hint="default"/>
      <w:sz w:val="26"/>
      <w:szCs w:val="26"/>
    </w:rPr>
  </w:style>
  <w:style w:type="paragraph" w:styleId="NormaleWeb">
    <w:name w:val="Normal (Web)"/>
    <w:basedOn w:val="Normale"/>
    <w:uiPriority w:val="99"/>
    <w:unhideWhenUsed/>
    <w:rsid w:val="00EC26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Sinespaciado1">
    <w:name w:val="Sin espaciado1"/>
    <w:qFormat/>
    <w:rsid w:val="00844A73"/>
    <w:rPr>
      <w:rFonts w:ascii="Calibri" w:eastAsia="Times New Roman" w:hAnsi="Calibri" w:cs="Times New Roman"/>
      <w:sz w:val="22"/>
      <w:szCs w:val="22"/>
      <w:lang w:val="es-ES" w:eastAsia="en-US"/>
    </w:rPr>
  </w:style>
  <w:style w:type="paragraph" w:customStyle="1" w:styleId="v1">
    <w:name w:val="v1"/>
    <w:basedOn w:val="Normale"/>
    <w:rsid w:val="00E20422"/>
    <w:pPr>
      <w:tabs>
        <w:tab w:val="left" w:pos="567"/>
        <w:tab w:val="left" w:pos="6804"/>
        <w:tab w:val="right" w:pos="8647"/>
      </w:tabs>
      <w:suppressAutoHyphens/>
      <w:spacing w:line="240" w:lineRule="atLeast"/>
      <w:jc w:val="both"/>
    </w:pPr>
    <w:rPr>
      <w:rFonts w:ascii="Times New Roman" w:eastAsia="AR PL UMing CN" w:hAnsi="Times New Roman" w:cs="Times New Roman"/>
      <w:kern w:val="1"/>
      <w:lang w:val="en-US" w:eastAsia="zh-CN" w:bidi="hi-IN"/>
    </w:rPr>
  </w:style>
  <w:style w:type="table" w:customStyle="1" w:styleId="Grigliatabella71">
    <w:name w:val="Griglia tabella71"/>
    <w:basedOn w:val="Tabellanormale"/>
    <w:next w:val="Grigliatabella"/>
    <w:uiPriority w:val="59"/>
    <w:rsid w:val="00835517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">
    <w:name w:val="Griglia tabella8"/>
    <w:basedOn w:val="Tabellanormale"/>
    <w:next w:val="Grigliatabella"/>
    <w:uiPriority w:val="39"/>
    <w:rsid w:val="00835517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B0E37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B0E37"/>
    <w:pPr>
      <w:widowControl w:val="0"/>
    </w:pPr>
    <w:rPr>
      <w:rFonts w:asciiTheme="minorHAnsi" w:eastAsiaTheme="minorHAnsi" w:hAnsiTheme="minorHAnsi"/>
      <w:sz w:val="22"/>
      <w:szCs w:val="22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E41EB5"/>
  </w:style>
  <w:style w:type="table" w:customStyle="1" w:styleId="Grigliatabella9">
    <w:name w:val="Griglia tabella9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3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">
    <w:name w:val="Griglia tabella31"/>
    <w:basedOn w:val="Tabellanormale"/>
    <w:next w:val="Grigliatabella"/>
    <w:rsid w:val="00E41EB5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">
    <w:name w:val="Griglia tabella41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1">
    <w:name w:val="Griglia tabella51"/>
    <w:basedOn w:val="Tabellanormale"/>
    <w:next w:val="Grigliatabella"/>
    <w:uiPriority w:val="59"/>
    <w:rsid w:val="00E41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1">
    <w:name w:val="Griglia tabella61"/>
    <w:basedOn w:val="Tabellanormale"/>
    <w:next w:val="Grigliatabella"/>
    <w:uiPriority w:val="59"/>
    <w:rsid w:val="00E41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2">
    <w:name w:val="Griglia tabella72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11">
    <w:name w:val="Griglia tabella711"/>
    <w:basedOn w:val="Tabellanormale"/>
    <w:next w:val="Grigliatabella"/>
    <w:uiPriority w:val="5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1">
    <w:name w:val="Griglia tabella81"/>
    <w:basedOn w:val="Tabellanormale"/>
    <w:next w:val="Grigliatabella"/>
    <w:uiPriority w:val="39"/>
    <w:rsid w:val="00E41EB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41EB5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">
    <w:name w:val="Nessun elenco2"/>
    <w:next w:val="Nessunelenco"/>
    <w:uiPriority w:val="99"/>
    <w:semiHidden/>
    <w:unhideWhenUsed/>
    <w:rsid w:val="008E2654"/>
  </w:style>
  <w:style w:type="table" w:customStyle="1" w:styleId="Grigliatabella10">
    <w:name w:val="Griglia tabella10"/>
    <w:basedOn w:val="Tabellanormale"/>
    <w:next w:val="Grigliatabella"/>
    <w:uiPriority w:val="5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uiPriority w:val="3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2">
    <w:name w:val="Griglia tabella32"/>
    <w:basedOn w:val="Tabellanormale"/>
    <w:next w:val="Grigliatabella"/>
    <w:rsid w:val="008E2654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2">
    <w:name w:val="Griglia tabella42"/>
    <w:basedOn w:val="Tabellanormale"/>
    <w:next w:val="Grigliatabella"/>
    <w:uiPriority w:val="59"/>
    <w:rsid w:val="008E2654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olodellibro">
    <w:name w:val="Book Title"/>
    <w:uiPriority w:val="33"/>
    <w:qFormat/>
    <w:rsid w:val="00BB293A"/>
    <w:rPr>
      <w:b/>
      <w:bCs/>
      <w:smallCaps/>
      <w:spacing w:val="5"/>
    </w:rPr>
  </w:style>
  <w:style w:type="paragraph" w:styleId="Intestazionemessaggio">
    <w:name w:val="Message Header"/>
    <w:basedOn w:val="Corpotesto"/>
    <w:link w:val="IntestazionemessaggioCarattere"/>
    <w:uiPriority w:val="99"/>
    <w:rsid w:val="00841D8E"/>
    <w:pPr>
      <w:keepLines/>
      <w:tabs>
        <w:tab w:val="clear" w:pos="5580"/>
        <w:tab w:val="left" w:pos="27814"/>
      </w:tabs>
      <w:autoSpaceDE w:val="0"/>
      <w:autoSpaceDN w:val="0"/>
      <w:spacing w:after="120" w:line="180" w:lineRule="atLeast"/>
      <w:ind w:left="720" w:hanging="720"/>
    </w:pPr>
    <w:rPr>
      <w:rFonts w:ascii="Arial" w:hAnsi="Arial"/>
      <w:spacing w:val="-5"/>
      <w:szCs w:val="20"/>
      <w:lang w:val="x-none" w:eastAsia="x-none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rsid w:val="00841D8E"/>
    <w:rPr>
      <w:rFonts w:ascii="Arial" w:eastAsia="Times New Roman" w:hAnsi="Arial" w:cs="Times New Roman"/>
      <w:spacing w:val="-5"/>
      <w:lang w:val="x-none" w:eastAsia="x-none"/>
    </w:rPr>
  </w:style>
  <w:style w:type="character" w:customStyle="1" w:styleId="Etichettaintestazionemessaggio">
    <w:name w:val="Etichetta intestazione messaggio"/>
    <w:uiPriority w:val="99"/>
    <w:rsid w:val="00841D8E"/>
    <w:rPr>
      <w:rFonts w:ascii="Arial Black" w:hAnsi="Arial Black"/>
      <w:spacing w:val="-10"/>
      <w:sz w:val="18"/>
    </w:rPr>
  </w:style>
  <w:style w:type="paragraph" w:customStyle="1" w:styleId="Normale10">
    <w:name w:val="Normale1"/>
    <w:rsid w:val="00400565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lang w:eastAsia="it-IT"/>
    </w:rPr>
  </w:style>
  <w:style w:type="paragraph" w:customStyle="1" w:styleId="m1776711027512867975gmail-msolistparagraph">
    <w:name w:val="m_1776711027512867975gmail-msolistparagraph"/>
    <w:basedOn w:val="Normale"/>
    <w:rsid w:val="00136C9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uiPriority w:val="99"/>
    <w:qFormat/>
    <w:rsid w:val="008F5310"/>
    <w:rPr>
      <w:rFonts w:cs="Times New Roman"/>
      <w:b/>
      <w:bCs/>
    </w:rPr>
  </w:style>
  <w:style w:type="table" w:customStyle="1" w:styleId="Grigliatabella13">
    <w:name w:val="Griglia tabella13"/>
    <w:basedOn w:val="Tabellanormale"/>
    <w:next w:val="Grigliatabella"/>
    <w:uiPriority w:val="59"/>
    <w:rsid w:val="00461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">
    <w:name w:val="testo"/>
    <w:basedOn w:val="Normale"/>
    <w:rsid w:val="0071372A"/>
    <w:pPr>
      <w:spacing w:after="120"/>
      <w:jc w:val="both"/>
    </w:pPr>
    <w:rPr>
      <w:rFonts w:ascii="Arial" w:eastAsia="Times New Roman" w:hAnsi="Arial" w:cs="Times New Roman"/>
      <w:sz w:val="22"/>
      <w:szCs w:val="20"/>
      <w:lang w:eastAsia="it-IT"/>
    </w:rPr>
  </w:style>
  <w:style w:type="paragraph" w:customStyle="1" w:styleId="articolo">
    <w:name w:val="articolo"/>
    <w:basedOn w:val="testo"/>
    <w:rsid w:val="0071372A"/>
    <w:pPr>
      <w:jc w:val="center"/>
    </w:pPr>
    <w:rPr>
      <w:b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452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Didascalia1">
    <w:name w:val="Didascalia1"/>
    <w:basedOn w:val="Normale"/>
    <w:next w:val="Normale"/>
    <w:rsid w:val="00024521"/>
    <w:pPr>
      <w:suppressAutoHyphens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paragraph" w:customStyle="1" w:styleId="Corpodeltesto21">
    <w:name w:val="Corpo del testo 21"/>
    <w:basedOn w:val="Normale"/>
    <w:rsid w:val="00024521"/>
    <w:pPr>
      <w:suppressAutoHyphens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Contenutotabella">
    <w:name w:val="Contenuto tabella"/>
    <w:basedOn w:val="Normale"/>
    <w:rsid w:val="00024521"/>
    <w:pPr>
      <w:suppressLineNumbers/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9B52A0"/>
    <w:pPr>
      <w:spacing w:after="100"/>
    </w:pPr>
  </w:style>
  <w:style w:type="paragraph" w:customStyle="1" w:styleId="rtf1rtf1BodyText3">
    <w:name w:val="rtf1 rtf1 Body Text 3"/>
    <w:basedOn w:val="Normale"/>
    <w:uiPriority w:val="99"/>
    <w:rsid w:val="009B52A0"/>
    <w:pPr>
      <w:widowControl w:val="0"/>
      <w:suppressAutoHyphens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numbering" w:customStyle="1" w:styleId="Nessunelenco3">
    <w:name w:val="Nessun elenco3"/>
    <w:next w:val="Nessunelenco"/>
    <w:uiPriority w:val="99"/>
    <w:semiHidden/>
    <w:unhideWhenUsed/>
    <w:rsid w:val="009A310E"/>
  </w:style>
  <w:style w:type="table" w:customStyle="1" w:styleId="Grigliatabella14">
    <w:name w:val="Griglia tabella14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5">
    <w:name w:val="Griglia tabella15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3">
    <w:name w:val="Griglia tabella23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3">
    <w:name w:val="Griglia tabella33"/>
    <w:basedOn w:val="Tabellanormale"/>
    <w:next w:val="Grigliatabella"/>
    <w:rsid w:val="009A310E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3">
    <w:name w:val="Griglia tabella43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2">
    <w:name w:val="Griglia tabella52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2">
    <w:name w:val="Griglia tabella62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3">
    <w:name w:val="Griglia tabella73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12">
    <w:name w:val="Griglia tabella712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2">
    <w:name w:val="Griglia tabella82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9A310E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9A310E"/>
  </w:style>
  <w:style w:type="table" w:customStyle="1" w:styleId="Grigliatabella91">
    <w:name w:val="Griglia tabella9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1">
    <w:name w:val="Griglia tabella21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11">
    <w:name w:val="Griglia tabella311"/>
    <w:basedOn w:val="Tabellanormale"/>
    <w:next w:val="Grigliatabella"/>
    <w:rsid w:val="009A310E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11">
    <w:name w:val="Griglia tabella41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11">
    <w:name w:val="Griglia tabella51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11">
    <w:name w:val="Griglia tabella61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21">
    <w:name w:val="Griglia tabella72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111">
    <w:name w:val="Griglia tabella711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811">
    <w:name w:val="Griglia tabella81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A310E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9A310E"/>
  </w:style>
  <w:style w:type="table" w:customStyle="1" w:styleId="Grigliatabella101">
    <w:name w:val="Griglia tabella10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1">
    <w:name w:val="Griglia tabella12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1">
    <w:name w:val="Griglia tabella221"/>
    <w:basedOn w:val="Tabellanormale"/>
    <w:next w:val="Grigliatabella"/>
    <w:uiPriority w:val="3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21">
    <w:name w:val="Griglia tabella321"/>
    <w:basedOn w:val="Tabellanormale"/>
    <w:next w:val="Grigliatabella"/>
    <w:rsid w:val="009A310E"/>
    <w:pPr>
      <w:spacing w:after="200" w:line="276" w:lineRule="auto"/>
    </w:pPr>
    <w:rPr>
      <w:rFonts w:ascii="Calibri" w:eastAsia="Calibri" w:hAnsi="Calibri" w:cs="Times New Roman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21">
    <w:name w:val="Griglia tabella421"/>
    <w:basedOn w:val="Tabellanormale"/>
    <w:next w:val="Grigliatabella"/>
    <w:uiPriority w:val="59"/>
    <w:rsid w:val="009A310E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31">
    <w:name w:val="Griglia tabella13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41">
    <w:name w:val="Griglia tabella14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51">
    <w:name w:val="Griglia tabella151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6">
    <w:name w:val="Griglia tabella16"/>
    <w:basedOn w:val="Tabellanormale"/>
    <w:next w:val="Grigliatabella"/>
    <w:uiPriority w:val="59"/>
    <w:rsid w:val="009A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o">
    <w:name w:val="ho"/>
    <w:basedOn w:val="Carpredefinitoparagrafo"/>
    <w:rsid w:val="00B65B89"/>
  </w:style>
  <w:style w:type="character" w:customStyle="1" w:styleId="gd">
    <w:name w:val="gd"/>
    <w:basedOn w:val="Carpredefinitoparagrafo"/>
    <w:rsid w:val="00B65B89"/>
  </w:style>
  <w:style w:type="character" w:customStyle="1" w:styleId="g3">
    <w:name w:val="g3"/>
    <w:basedOn w:val="Carpredefinitoparagrafo"/>
    <w:rsid w:val="00B65B89"/>
  </w:style>
  <w:style w:type="character" w:customStyle="1" w:styleId="hb">
    <w:name w:val="hb"/>
    <w:basedOn w:val="Carpredefinitoparagrafo"/>
    <w:rsid w:val="00B65B89"/>
  </w:style>
  <w:style w:type="character" w:customStyle="1" w:styleId="g2">
    <w:name w:val="g2"/>
    <w:basedOn w:val="Carpredefinitoparagrafo"/>
    <w:rsid w:val="00B65B89"/>
  </w:style>
  <w:style w:type="character" w:customStyle="1" w:styleId="l8">
    <w:name w:val="l8"/>
    <w:basedOn w:val="Carpredefinitoparagrafo"/>
    <w:rsid w:val="00B65B89"/>
  </w:style>
  <w:style w:type="character" w:customStyle="1" w:styleId="Titolo6Carattere">
    <w:name w:val="Titolo 6 Carattere"/>
    <w:basedOn w:val="Carpredefinitoparagrafo"/>
    <w:link w:val="Titolo6"/>
    <w:rsid w:val="00781ED5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81ED5"/>
    <w:rPr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81ED5"/>
    <w:rPr>
      <w:i/>
      <w:iCs/>
      <w:sz w:val="24"/>
      <w:szCs w:val="24"/>
      <w:lang w:val="en-US" w:eastAsia="en-US"/>
    </w:rPr>
  </w:style>
  <w:style w:type="table" w:customStyle="1" w:styleId="Grigliatabella44">
    <w:name w:val="Griglia tabella44"/>
    <w:basedOn w:val="Tabellanormale"/>
    <w:next w:val="Grigliatabella"/>
    <w:uiPriority w:val="59"/>
    <w:rsid w:val="001A4585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4">
    <w:name w:val="Griglia tabella24"/>
    <w:basedOn w:val="Tabellanormale"/>
    <w:next w:val="Grigliatabella"/>
    <w:uiPriority w:val="59"/>
    <w:rsid w:val="00864180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1">
    <w:name w:val="Corpo del testo1"/>
    <w:rsid w:val="00921A44"/>
    <w:pPr>
      <w:shd w:val="clear" w:color="auto" w:fill="FFFFFF"/>
      <w:spacing w:line="100" w:lineRule="atLeast"/>
      <w:jc w:val="both"/>
    </w:pPr>
    <w:rPr>
      <w:rFonts w:ascii="Arial" w:eastAsia="Arial Unicode MS" w:hAnsi="Arial" w:cs="Arial Unicode MS"/>
      <w:color w:val="000000"/>
      <w:kern w:val="1"/>
      <w:sz w:val="22"/>
      <w:szCs w:val="22"/>
      <w:lang w:eastAsia="hi-IN" w:bidi="hi-IN"/>
    </w:rPr>
  </w:style>
  <w:style w:type="table" w:customStyle="1" w:styleId="Grigliatabella17">
    <w:name w:val="Griglia tabella17"/>
    <w:basedOn w:val="Tabellanormale"/>
    <w:next w:val="Grigliatabella"/>
    <w:uiPriority w:val="39"/>
    <w:rsid w:val="003734F6"/>
    <w:rPr>
      <w:rFonts w:ascii="Calibri" w:eastAsia="Calibri" w:hAnsi="Calibri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7E2ED4"/>
    <w:pPr>
      <w:tabs>
        <w:tab w:val="left" w:pos="5580"/>
      </w:tabs>
    </w:pPr>
    <w:rPr>
      <w:rFonts w:ascii="Times New Roman" w:eastAsia="Times New Roman" w:hAnsi="Times New Roman" w:cs="Times New Roman"/>
      <w:sz w:val="20"/>
      <w:lang w:eastAsia="it-IT"/>
    </w:rPr>
  </w:style>
  <w:style w:type="paragraph" w:styleId="Testonormale">
    <w:name w:val="Plain Text"/>
    <w:basedOn w:val="Normale"/>
    <w:link w:val="TestonormaleCarattere"/>
    <w:rsid w:val="00384C72"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rsid w:val="00384C72"/>
    <w:rPr>
      <w:rFonts w:ascii="Courier New" w:eastAsia="Times New Roman" w:hAnsi="Courier New" w:cs="Courier New"/>
      <w:lang w:eastAsia="en-US"/>
    </w:rPr>
  </w:style>
  <w:style w:type="character" w:customStyle="1" w:styleId="im">
    <w:name w:val="im"/>
    <w:basedOn w:val="Carpredefinitoparagrafo"/>
    <w:rsid w:val="004418EC"/>
  </w:style>
  <w:style w:type="paragraph" w:customStyle="1" w:styleId="Articolo0">
    <w:name w:val="Articolo"/>
    <w:basedOn w:val="Normale"/>
    <w:rsid w:val="004418EC"/>
    <w:pPr>
      <w:keepNext/>
      <w:spacing w:before="240" w:after="120"/>
      <w:jc w:val="center"/>
    </w:pPr>
    <w:rPr>
      <w:rFonts w:ascii="Garamond" w:eastAsia="Times New Roman" w:hAnsi="Garamond" w:cs="Times New Roman"/>
      <w:b/>
      <w:sz w:val="28"/>
      <w:szCs w:val="28"/>
      <w:lang w:eastAsia="it-IT"/>
    </w:rPr>
  </w:style>
  <w:style w:type="paragraph" w:customStyle="1" w:styleId="titolocapitolo">
    <w:name w:val="titolo capitolo"/>
    <w:basedOn w:val="Normale"/>
    <w:rsid w:val="004418EC"/>
    <w:pPr>
      <w:spacing w:before="960" w:after="720"/>
      <w:jc w:val="center"/>
    </w:pPr>
    <w:rPr>
      <w:rFonts w:ascii="Garamond" w:eastAsia="Times New Roman" w:hAnsi="Garamond" w:cs="Times New Roman"/>
      <w:b/>
      <w:sz w:val="32"/>
      <w:szCs w:val="32"/>
      <w:lang w:eastAsia="it-IT"/>
    </w:rPr>
  </w:style>
  <w:style w:type="paragraph" w:customStyle="1" w:styleId="Corpodeltesto">
    <w:name w:val="Corpo del testo"/>
    <w:basedOn w:val="Normale"/>
    <w:rsid w:val="004418EC"/>
    <w:rPr>
      <w:rFonts w:ascii="Times New Roman" w:eastAsia="Times New Roman" w:hAnsi="Times New Roman" w:cs="Times New Roman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2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2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46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2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80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1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76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90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468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949652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738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09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623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29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745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38956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3287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453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28870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106290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3289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88320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8167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36524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63296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943809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71782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3729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50082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6616998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59878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75046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40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64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0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169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80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48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93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02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389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11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9791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4531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0263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4547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288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078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26448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266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8835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8899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4393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8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8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1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64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06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694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27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49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8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562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187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7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0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3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2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85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37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980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05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804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005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739207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051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625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3286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1968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7666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471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06187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311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6849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749444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29686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5218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8541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48791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29164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360187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85185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78695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142005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42635435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854912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643084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6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3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5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98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015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9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02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970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684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83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077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606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858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044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462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3387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830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37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791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02623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0240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1710049">
                                                                      <w:blockQuote w:val="1"/>
                                                                      <w:marLeft w:val="96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6" w:color="CCCCCC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8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31964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5598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977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99069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967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416598">
                                                                                          <w:blockQuote w:val="1"/>
                                                                                          <w:marLeft w:val="96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single" w:sz="6" w:space="6" w:color="CCCCCC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925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1834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5142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49563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9572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5137242">
                                                                                                  <w:blockQuote w:val="1"/>
                                                                                                  <w:marLeft w:val="96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6" w:space="6" w:color="CCCCCC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7035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0962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03691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6695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38262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51079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591001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9283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8131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164953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06557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519439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213098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1801196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012058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6490991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187154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2211628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3295524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4906054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4444289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75146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302516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871073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025760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9792695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976251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79605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053556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3898570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972640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864334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3593072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50507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7954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06395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68668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12953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9788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632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529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269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125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82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00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06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952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4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418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90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3929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94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0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8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41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87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5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4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15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2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5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9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12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53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01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3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144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2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67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76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236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3314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476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79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818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630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5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6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1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2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2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7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7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40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67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820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6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554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16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529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58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7654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75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3099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36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05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015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432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3505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63366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0719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67019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15031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83890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0566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3225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4397B0-F26F-4775-B71D-822E35B1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roberta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dri</dc:creator>
  <cp:keywords/>
  <dc:description/>
  <cp:lastModifiedBy>Luigi Azzarone</cp:lastModifiedBy>
  <cp:revision>5</cp:revision>
  <cp:lastPrinted>2017-10-26T14:41:00Z</cp:lastPrinted>
  <dcterms:created xsi:type="dcterms:W3CDTF">2018-01-18T12:14:00Z</dcterms:created>
  <dcterms:modified xsi:type="dcterms:W3CDTF">2018-02-15T10:01:00Z</dcterms:modified>
</cp:coreProperties>
</file>